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6220" w:rsidRPr="007A409A" w:rsidRDefault="00E96220" w:rsidP="00E96220">
      <w:pPr>
        <w:spacing w:line="259" w:lineRule="auto"/>
        <w:ind w:left="4248" w:firstLine="708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7A409A">
        <w:rPr>
          <w:rFonts w:asciiTheme="minorHAnsi" w:hAnsiTheme="minorHAnsi" w:cstheme="minorHAnsi"/>
          <w:b/>
          <w:sz w:val="22"/>
          <w:szCs w:val="22"/>
        </w:rPr>
        <w:t xml:space="preserve">ALLEGATO A </w:t>
      </w:r>
    </w:p>
    <w:p w:rsidR="00E96220" w:rsidRDefault="00E96220" w:rsidP="00E96220">
      <w:pPr>
        <w:pStyle w:val="Nessunaspaziatura"/>
        <w:jc w:val="center"/>
        <w:rPr>
          <w:b/>
          <w:bCs/>
        </w:rPr>
      </w:pPr>
    </w:p>
    <w:p w:rsidR="00E96220" w:rsidRDefault="00E96220" w:rsidP="00E96220">
      <w:pPr>
        <w:pStyle w:val="Nessunaspaziatura"/>
        <w:jc w:val="center"/>
        <w:rPr>
          <w:b/>
          <w:bCs/>
        </w:rPr>
      </w:pPr>
      <w:r>
        <w:rPr>
          <w:b/>
          <w:bCs/>
        </w:rPr>
        <w:t xml:space="preserve">PIANO NAZIONALE DI RIPRESA E RESILIENZA, FINANZIATO DALL’UNIONE EUROPEA </w:t>
      </w:r>
    </w:p>
    <w:p w:rsidR="00E96220" w:rsidRDefault="00E96220" w:rsidP="00E96220">
      <w:pPr>
        <w:pStyle w:val="Nessunaspaziatura"/>
        <w:jc w:val="center"/>
        <w:rPr>
          <w:b/>
          <w:bCs/>
        </w:rPr>
      </w:pPr>
      <w:r>
        <w:rPr>
          <w:b/>
          <w:bCs/>
        </w:rPr>
        <w:t xml:space="preserve"> NEXT GENERATION EU</w:t>
      </w:r>
    </w:p>
    <w:p w:rsidR="00E96220" w:rsidRPr="007A409A" w:rsidRDefault="00E96220" w:rsidP="00C96C8E">
      <w:pPr>
        <w:keepNext/>
        <w:keepLines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outlineLvl w:val="5"/>
        <w:rPr>
          <w:rFonts w:asciiTheme="minorHAnsi" w:hAnsiTheme="minorHAnsi" w:cstheme="minorHAnsi"/>
          <w:b/>
          <w:sz w:val="22"/>
          <w:szCs w:val="22"/>
        </w:rPr>
      </w:pPr>
      <w:r w:rsidRPr="007A409A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Scuola 4.0 - Azione 1 - NEXT GENERATION CLASS – Ambienti di apprendimento innovativi</w:t>
      </w:r>
    </w:p>
    <w:p w:rsidR="00C96C8E" w:rsidRPr="007A409A" w:rsidRDefault="007A70A0" w:rsidP="00C96C8E">
      <w:pPr>
        <w:keepNext/>
        <w:keepLines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outlineLvl w:val="5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7A409A">
        <w:rPr>
          <w:rFonts w:asciiTheme="minorHAnsi" w:hAnsiTheme="minorHAnsi" w:cstheme="minorHAnsi"/>
          <w:b/>
          <w:sz w:val="22"/>
          <w:szCs w:val="22"/>
        </w:rPr>
        <w:t>Titolo progetto</w:t>
      </w:r>
      <w:r w:rsidR="00C96C8E" w:rsidRPr="007A409A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="007A409A" w:rsidRPr="007A409A">
        <w:rPr>
          <w:rFonts w:asciiTheme="minorHAnsi" w:hAnsiTheme="minorHAnsi" w:cstheme="minorHAnsi"/>
          <w:b/>
          <w:sz w:val="22"/>
          <w:szCs w:val="22"/>
        </w:rPr>
        <w:t>“</w:t>
      </w:r>
      <w:r w:rsidR="007A409A" w:rsidRPr="007A409A">
        <w:rPr>
          <w:rFonts w:asciiTheme="minorHAnsi" w:eastAsia="Calibri" w:hAnsiTheme="minorHAnsi" w:cstheme="minorHAnsi"/>
          <w:b/>
          <w:sz w:val="22"/>
          <w:szCs w:val="22"/>
        </w:rPr>
        <w:t>Da Procida INNOVATECH” CNP: M4C1I3.2-2022-961-P-19359 CUP: G54D22004830006</w:t>
      </w:r>
      <w:r w:rsidRPr="007A409A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C96C8E" w:rsidRDefault="00C96C8E" w:rsidP="00C96C8E">
      <w:pPr>
        <w:ind w:left="-5"/>
        <w:jc w:val="right"/>
        <w:rPr>
          <w:rFonts w:eastAsiaTheme="minorHAnsi"/>
          <w:lang w:eastAsia="en-US"/>
        </w:rPr>
      </w:pPr>
    </w:p>
    <w:p w:rsidR="007A409A" w:rsidRPr="00E14A11" w:rsidRDefault="007A409A" w:rsidP="007A409A">
      <w:pPr>
        <w:autoSpaceDE w:val="0"/>
        <w:spacing w:before="120"/>
        <w:jc w:val="right"/>
        <w:rPr>
          <w:rFonts w:ascii="Bookman Old Style" w:hAnsi="Bookman Old Style" w:cs="Arial"/>
          <w:sz w:val="22"/>
          <w:szCs w:val="22"/>
        </w:rPr>
      </w:pPr>
      <w:r w:rsidRPr="00E14A11">
        <w:rPr>
          <w:rFonts w:ascii="Bookman Old Style" w:hAnsi="Bookman Old Style" w:cs="Arial"/>
          <w:sz w:val="22"/>
          <w:szCs w:val="22"/>
        </w:rPr>
        <w:t xml:space="preserve">Al Dirigente Scolastico </w:t>
      </w:r>
    </w:p>
    <w:p w:rsidR="007A409A" w:rsidRDefault="007A409A" w:rsidP="007A409A">
      <w:pPr>
        <w:autoSpaceDE w:val="0"/>
        <w:jc w:val="right"/>
        <w:rPr>
          <w:rFonts w:ascii="Calibri" w:eastAsiaTheme="minorEastAsia" w:hAnsi="Calibri" w:cs="Calibri"/>
        </w:rPr>
      </w:pPr>
      <w:r w:rsidRPr="00E14A11">
        <w:rPr>
          <w:rFonts w:ascii="Bookman Old Style" w:hAnsi="Bookman Old Style" w:cs="Arial"/>
          <w:sz w:val="22"/>
          <w:szCs w:val="22"/>
        </w:rPr>
        <w:t xml:space="preserve">del L.S. </w:t>
      </w:r>
      <w:r w:rsidRPr="00E14A11">
        <w:rPr>
          <w:rFonts w:ascii="Bookman Old Style" w:hAnsi="Bookman Old Style" w:cs="Arial"/>
          <w:i/>
          <w:sz w:val="22"/>
          <w:szCs w:val="22"/>
        </w:rPr>
        <w:t>“Giovanni da Procida</w:t>
      </w:r>
    </w:p>
    <w:p w:rsidR="00C20594" w:rsidRPr="00C96C8E" w:rsidRDefault="00E96220" w:rsidP="00C96C8E">
      <w:pPr>
        <w:spacing w:line="259" w:lineRule="auto"/>
        <w:ind w:right="-285" w:firstLine="708"/>
        <w:jc w:val="right"/>
      </w:pPr>
      <w:r w:rsidRPr="007C699D">
        <w:rPr>
          <w:rFonts w:eastAsiaTheme="minorHAnsi"/>
          <w:lang w:eastAsia="en-US"/>
        </w:rPr>
        <w:t xml:space="preserve">                                                                                   </w:t>
      </w:r>
    </w:p>
    <w:p w:rsidR="007A409A" w:rsidRPr="002C6DDD" w:rsidRDefault="007A409A" w:rsidP="0098227B">
      <w:pPr>
        <w:autoSpaceDE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132568512"/>
      <w:r w:rsidRPr="002C6DDD">
        <w:rPr>
          <w:rFonts w:asciiTheme="minorHAnsi" w:hAnsiTheme="minorHAnsi" w:cstheme="minorHAnsi"/>
          <w:sz w:val="22"/>
          <w:szCs w:val="22"/>
        </w:rPr>
        <w:t>Il/la sottoscritto/a___________________________________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C6DDD">
        <w:rPr>
          <w:rFonts w:asciiTheme="minorHAnsi" w:hAnsiTheme="minorHAnsi" w:cstheme="minorHAnsi"/>
          <w:sz w:val="22"/>
          <w:szCs w:val="22"/>
        </w:rPr>
        <w:t xml:space="preserve">nato/a </w:t>
      </w:r>
      <w:proofErr w:type="spellStart"/>
      <w:r w:rsidRPr="002C6DDD">
        <w:rPr>
          <w:rFonts w:asciiTheme="minorHAnsi" w:hAnsiTheme="minorHAnsi" w:cstheme="minorHAnsi"/>
          <w:sz w:val="22"/>
          <w:szCs w:val="22"/>
        </w:rPr>
        <w:t>a</w:t>
      </w:r>
      <w:proofErr w:type="spellEnd"/>
      <w:r w:rsidRPr="002C6DDD">
        <w:rPr>
          <w:rFonts w:asciiTheme="minorHAnsi" w:hAnsiTheme="minorHAnsi" w:cstheme="minorHAnsi"/>
          <w:sz w:val="22"/>
          <w:szCs w:val="22"/>
        </w:rPr>
        <w:t xml:space="preserve"> ______________________________</w:t>
      </w:r>
      <w:r>
        <w:rPr>
          <w:rFonts w:asciiTheme="minorHAnsi" w:hAnsiTheme="minorHAnsi" w:cstheme="minorHAnsi"/>
          <w:sz w:val="22"/>
          <w:szCs w:val="22"/>
        </w:rPr>
        <w:t xml:space="preserve"> (__) il __/__/____ C.F.: ________________________ </w:t>
      </w:r>
      <w:r w:rsidRPr="002C6DDD">
        <w:rPr>
          <w:rFonts w:asciiTheme="minorHAnsi" w:hAnsiTheme="minorHAnsi" w:cstheme="minorHAnsi"/>
          <w:sz w:val="22"/>
          <w:szCs w:val="22"/>
        </w:rPr>
        <w:t xml:space="preserve">residente </w:t>
      </w:r>
      <w:r>
        <w:rPr>
          <w:rFonts w:asciiTheme="minorHAnsi" w:hAnsiTheme="minorHAnsi" w:cstheme="minorHAnsi"/>
          <w:sz w:val="22"/>
          <w:szCs w:val="22"/>
        </w:rPr>
        <w:t>in</w:t>
      </w:r>
      <w:r w:rsidRPr="002C6DDD">
        <w:rPr>
          <w:rFonts w:asciiTheme="minorHAnsi" w:hAnsiTheme="minorHAnsi" w:cstheme="minorHAnsi"/>
          <w:sz w:val="22"/>
          <w:szCs w:val="22"/>
        </w:rPr>
        <w:t xml:space="preserve"> _____________</w:t>
      </w:r>
      <w:r>
        <w:rPr>
          <w:rFonts w:asciiTheme="minorHAnsi" w:hAnsiTheme="minorHAnsi" w:cstheme="minorHAnsi"/>
          <w:sz w:val="22"/>
          <w:szCs w:val="22"/>
        </w:rPr>
        <w:t>_________</w:t>
      </w:r>
      <w:r w:rsidRPr="002C6DDD">
        <w:rPr>
          <w:rFonts w:asciiTheme="minorHAnsi" w:hAnsiTheme="minorHAnsi" w:cstheme="minorHAnsi"/>
          <w:sz w:val="22"/>
          <w:szCs w:val="22"/>
        </w:rPr>
        <w:t>______________</w:t>
      </w:r>
      <w:r>
        <w:rPr>
          <w:rFonts w:asciiTheme="minorHAnsi" w:hAnsiTheme="minorHAnsi" w:cstheme="minorHAnsi"/>
          <w:sz w:val="22"/>
          <w:szCs w:val="22"/>
        </w:rPr>
        <w:t xml:space="preserve"> (__) alla Via </w:t>
      </w:r>
      <w:r w:rsidRPr="002C6DDD">
        <w:rPr>
          <w:rFonts w:asciiTheme="minorHAnsi" w:hAnsiTheme="minorHAnsi" w:cstheme="minorHAnsi"/>
          <w:sz w:val="22"/>
          <w:szCs w:val="22"/>
        </w:rPr>
        <w:t>____________________________</w:t>
      </w:r>
      <w:r>
        <w:rPr>
          <w:rFonts w:asciiTheme="minorHAnsi" w:hAnsiTheme="minorHAnsi" w:cstheme="minorHAnsi"/>
          <w:sz w:val="22"/>
          <w:szCs w:val="22"/>
        </w:rPr>
        <w:t>_____________</w:t>
      </w:r>
      <w:r w:rsidRPr="002C6DDD">
        <w:rPr>
          <w:rFonts w:asciiTheme="minorHAnsi" w:hAnsiTheme="minorHAnsi" w:cstheme="minorHAnsi"/>
          <w:sz w:val="22"/>
          <w:szCs w:val="22"/>
        </w:rPr>
        <w:t>_______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C6DDD">
        <w:rPr>
          <w:rFonts w:asciiTheme="minorHAnsi" w:hAnsiTheme="minorHAnsi" w:cstheme="minorHAnsi"/>
          <w:sz w:val="22"/>
          <w:szCs w:val="22"/>
        </w:rPr>
        <w:t>cell</w:t>
      </w:r>
      <w:proofErr w:type="spellEnd"/>
      <w:r w:rsidRPr="002C6DDD">
        <w:rPr>
          <w:rFonts w:asciiTheme="minorHAnsi" w:hAnsiTheme="minorHAnsi" w:cstheme="minorHAnsi"/>
          <w:sz w:val="22"/>
          <w:szCs w:val="22"/>
        </w:rPr>
        <w:t>. ______</w:t>
      </w:r>
      <w:r>
        <w:rPr>
          <w:rFonts w:asciiTheme="minorHAnsi" w:hAnsiTheme="minorHAnsi" w:cstheme="minorHAnsi"/>
          <w:sz w:val="22"/>
          <w:szCs w:val="22"/>
        </w:rPr>
        <w:t>________</w:t>
      </w:r>
      <w:r w:rsidRPr="002C6DDD">
        <w:rPr>
          <w:rFonts w:asciiTheme="minorHAnsi" w:hAnsiTheme="minorHAnsi" w:cstheme="minorHAnsi"/>
          <w:sz w:val="22"/>
          <w:szCs w:val="22"/>
        </w:rPr>
        <w:t>_______________ e-Mail _________________________________________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bookmarkStart w:id="1" w:name="_Hlk132568540"/>
      <w:bookmarkEnd w:id="0"/>
      <w:r w:rsidRPr="002C6DDD">
        <w:rPr>
          <w:rFonts w:asciiTheme="minorHAnsi" w:hAnsiTheme="minorHAnsi" w:cstheme="minorHAnsi"/>
          <w:sz w:val="22"/>
          <w:szCs w:val="22"/>
        </w:rPr>
        <w:t xml:space="preserve">in servizio </w:t>
      </w:r>
      <w:r w:rsidR="0098227B">
        <w:rPr>
          <w:rFonts w:asciiTheme="minorHAnsi" w:hAnsiTheme="minorHAnsi" w:cstheme="minorHAnsi"/>
          <w:sz w:val="22"/>
          <w:szCs w:val="22"/>
        </w:rPr>
        <w:t xml:space="preserve">presso codesto Liceo </w:t>
      </w:r>
      <w:r w:rsidRPr="002C6DDD">
        <w:rPr>
          <w:rFonts w:asciiTheme="minorHAnsi" w:hAnsiTheme="minorHAnsi" w:cstheme="minorHAnsi"/>
          <w:sz w:val="22"/>
          <w:szCs w:val="22"/>
        </w:rPr>
        <w:t>con la qualifica di ____________________</w:t>
      </w:r>
      <w:r w:rsidR="0098227B">
        <w:rPr>
          <w:rFonts w:asciiTheme="minorHAnsi" w:hAnsiTheme="minorHAnsi" w:cstheme="minorHAnsi"/>
          <w:sz w:val="22"/>
          <w:szCs w:val="22"/>
        </w:rPr>
        <w:t>_____________</w:t>
      </w:r>
      <w:r w:rsidRPr="002C6DDD">
        <w:rPr>
          <w:rFonts w:asciiTheme="minorHAnsi" w:hAnsiTheme="minorHAnsi" w:cstheme="minorHAnsi"/>
          <w:sz w:val="22"/>
          <w:szCs w:val="22"/>
        </w:rPr>
        <w:t>_____</w:t>
      </w:r>
      <w:r>
        <w:rPr>
          <w:rFonts w:asciiTheme="minorHAnsi" w:hAnsiTheme="minorHAnsi" w:cstheme="minorHAnsi"/>
          <w:sz w:val="22"/>
          <w:szCs w:val="22"/>
        </w:rPr>
        <w:t>____</w:t>
      </w:r>
    </w:p>
    <w:bookmarkEnd w:id="1"/>
    <w:p w:rsidR="00C20594" w:rsidRPr="007A409A" w:rsidRDefault="00C20594" w:rsidP="007A409A">
      <w:pPr>
        <w:autoSpaceDE w:val="0"/>
        <w:jc w:val="center"/>
        <w:rPr>
          <w:rFonts w:asciiTheme="minorHAnsi" w:eastAsiaTheme="minorEastAsia" w:hAnsiTheme="minorHAnsi" w:cstheme="minorHAnsi"/>
          <w:sz w:val="22"/>
          <w:szCs w:val="22"/>
        </w:rPr>
      </w:pPr>
      <w:r w:rsidRPr="007A409A">
        <w:rPr>
          <w:rFonts w:asciiTheme="minorHAnsi" w:eastAsiaTheme="minorEastAsia" w:hAnsiTheme="minorHAnsi" w:cstheme="minorHAnsi"/>
          <w:b/>
          <w:sz w:val="22"/>
          <w:szCs w:val="22"/>
        </w:rPr>
        <w:t>CHIEDE</w:t>
      </w:r>
    </w:p>
    <w:p w:rsidR="0098227B" w:rsidRPr="007A409A" w:rsidRDefault="0098227B" w:rsidP="0098227B">
      <w:pPr>
        <w:autoSpaceDE w:val="0"/>
        <w:autoSpaceDN w:val="0"/>
        <w:adjustRightInd w:val="0"/>
        <w:ind w:right="-108"/>
        <w:jc w:val="both"/>
        <w:rPr>
          <w:rFonts w:asciiTheme="minorHAnsi" w:eastAsia="Calibri" w:hAnsiTheme="minorHAnsi" w:cstheme="minorHAnsi"/>
          <w:bCs/>
          <w:i/>
          <w:iCs/>
          <w:sz w:val="22"/>
          <w:szCs w:val="22"/>
          <w:lang w:eastAsia="en-US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>d</w:t>
      </w:r>
      <w:r w:rsidR="00C20594" w:rsidRPr="007A409A">
        <w:rPr>
          <w:rFonts w:asciiTheme="minorHAnsi" w:eastAsiaTheme="minorEastAsia" w:hAnsiTheme="minorHAnsi" w:cstheme="minorHAnsi"/>
          <w:sz w:val="22"/>
          <w:szCs w:val="22"/>
        </w:rPr>
        <w:t>i partecipare alla selezione per l’attribuzione dell’incarico di</w:t>
      </w:r>
      <w:r>
        <w:rPr>
          <w:rFonts w:asciiTheme="minorHAnsi" w:eastAsiaTheme="minorEastAsia" w:hAnsiTheme="minorHAnsi" w:cstheme="minorHAnsi"/>
          <w:sz w:val="22"/>
          <w:szCs w:val="22"/>
        </w:rPr>
        <w:t xml:space="preserve"> </w:t>
      </w:r>
      <w:r w:rsidR="00937BC0">
        <w:rPr>
          <w:rFonts w:asciiTheme="minorHAnsi" w:eastAsia="Calibri" w:hAnsiTheme="minorHAnsi" w:cstheme="minorHAnsi"/>
          <w:b/>
          <w:bCs/>
          <w:iCs/>
          <w:sz w:val="22"/>
          <w:szCs w:val="22"/>
          <w:lang w:eastAsia="en-US"/>
        </w:rPr>
        <w:t>Collaudatore</w:t>
      </w:r>
      <w:r w:rsidRPr="0098227B">
        <w:rPr>
          <w:rFonts w:asciiTheme="minorHAnsi" w:eastAsia="Calibri" w:hAnsiTheme="minorHAnsi" w:cstheme="minorHAnsi"/>
          <w:b/>
          <w:bCs/>
          <w:iCs/>
          <w:sz w:val="22"/>
          <w:szCs w:val="22"/>
          <w:lang w:eastAsia="en-US"/>
        </w:rPr>
        <w:t xml:space="preserve"> strumentazioni Informatiche, piattaforme digitali, software, arredi ed eventuali adattamenti edilizi</w:t>
      </w:r>
    </w:p>
    <w:p w:rsidR="00D30148" w:rsidRPr="007A409A" w:rsidRDefault="00D30148" w:rsidP="007A409A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A409A">
        <w:rPr>
          <w:rFonts w:asciiTheme="minorHAnsi" w:hAnsiTheme="minorHAnsi" w:cstheme="minorHAnsi"/>
          <w:color w:val="000000"/>
          <w:sz w:val="22"/>
          <w:szCs w:val="22"/>
        </w:rPr>
        <w:t>A tal fine, valendosi delle disposizioni di cui all'articolo 46 del DPR 28 dicembre 2000 n. 445, consapevole delle sanzioni stabilite per le false attestazioni e mendaci dichiarazioni, previste dal Codice Penale e dalle Leggi speciali in materia</w:t>
      </w:r>
    </w:p>
    <w:p w:rsidR="00D30148" w:rsidRPr="007A409A" w:rsidRDefault="00D30148" w:rsidP="00322B77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7A409A">
        <w:rPr>
          <w:rFonts w:asciiTheme="minorHAnsi" w:hAnsiTheme="minorHAnsi" w:cstheme="minorHAnsi"/>
          <w:b/>
          <w:color w:val="000000"/>
          <w:sz w:val="22"/>
          <w:szCs w:val="22"/>
        </w:rPr>
        <w:t>DICHIARA</w:t>
      </w:r>
    </w:p>
    <w:p w:rsidR="00D30148" w:rsidRPr="007A409A" w:rsidRDefault="00D30148" w:rsidP="00D3014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A409A">
        <w:rPr>
          <w:rFonts w:asciiTheme="minorHAnsi" w:hAnsiTheme="minorHAnsi" w:cstheme="minorHAnsi"/>
          <w:color w:val="000000"/>
          <w:sz w:val="22"/>
          <w:szCs w:val="22"/>
        </w:rPr>
        <w:t>sotto la propria personale responsabilità di:</w:t>
      </w:r>
    </w:p>
    <w:p w:rsidR="0098227B" w:rsidRDefault="0098227B" w:rsidP="0098227B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essere in possesso </w:t>
      </w:r>
      <w:r w:rsidRPr="0098227B">
        <w:rPr>
          <w:rFonts w:asciiTheme="minorHAnsi" w:hAnsiTheme="minorHAnsi" w:cstheme="minorHAnsi"/>
          <w:color w:val="000000"/>
          <w:sz w:val="22"/>
          <w:szCs w:val="22"/>
        </w:rPr>
        <w:t>della laurea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Magistrale/Triennale in __________________________________________</w:t>
      </w:r>
    </w:p>
    <w:p w:rsidR="009667B8" w:rsidRDefault="009667B8" w:rsidP="0098227B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esse</w:t>
      </w:r>
      <w:bookmarkStart w:id="2" w:name="_GoBack"/>
      <w:bookmarkEnd w:id="2"/>
      <w:r>
        <w:rPr>
          <w:rFonts w:asciiTheme="minorHAnsi" w:hAnsiTheme="minorHAnsi" w:cstheme="minorHAnsi"/>
          <w:color w:val="000000"/>
          <w:sz w:val="22"/>
          <w:szCs w:val="22"/>
        </w:rPr>
        <w:t xml:space="preserve">re inscritto </w:t>
      </w:r>
      <w:r w:rsidRPr="009667B8">
        <w:rPr>
          <w:rFonts w:asciiTheme="minorHAnsi" w:hAnsiTheme="minorHAnsi" w:cstheme="minorHAnsi"/>
          <w:color w:val="000000"/>
          <w:sz w:val="22"/>
          <w:szCs w:val="22"/>
        </w:rPr>
        <w:t>all’albo professionale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_______________</w:t>
      </w:r>
    </w:p>
    <w:p w:rsidR="0098227B" w:rsidRDefault="0098227B" w:rsidP="0098227B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essere in possesso di e</w:t>
      </w:r>
      <w:r w:rsidRPr="0098227B">
        <w:rPr>
          <w:rFonts w:asciiTheme="minorHAnsi" w:hAnsiTheme="minorHAnsi" w:cstheme="minorHAnsi"/>
          <w:color w:val="000000"/>
          <w:sz w:val="22"/>
          <w:szCs w:val="22"/>
        </w:rPr>
        <w:t>sperienze lavorative in ambito progettazione architettonica</w:t>
      </w:r>
      <w:r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:rsidR="00D30148" w:rsidRPr="007A409A" w:rsidRDefault="00D30148" w:rsidP="0098227B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A409A">
        <w:rPr>
          <w:rFonts w:asciiTheme="minorHAnsi" w:hAnsiTheme="minorHAnsi" w:cstheme="minorHAnsi"/>
          <w:color w:val="000000"/>
          <w:sz w:val="22"/>
          <w:szCs w:val="22"/>
        </w:rPr>
        <w:t>essere in possesso della cittadinanza italiana o di uno degli Stati membri dell’Unione europea;</w:t>
      </w:r>
    </w:p>
    <w:p w:rsidR="00D30148" w:rsidRPr="007A409A" w:rsidRDefault="00D30148" w:rsidP="0098227B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A409A">
        <w:rPr>
          <w:rFonts w:asciiTheme="minorHAnsi" w:hAnsiTheme="minorHAnsi" w:cstheme="minorHAnsi"/>
          <w:color w:val="000000"/>
          <w:sz w:val="22"/>
          <w:szCs w:val="22"/>
        </w:rPr>
        <w:t>godere dei diritti civili e politici;</w:t>
      </w:r>
    </w:p>
    <w:p w:rsidR="00043DCE" w:rsidRDefault="00D30148" w:rsidP="005B3F3B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8227B">
        <w:rPr>
          <w:rFonts w:asciiTheme="minorHAnsi" w:hAnsiTheme="minorHAnsi" w:cstheme="minorHAnsi"/>
          <w:color w:val="000000"/>
          <w:sz w:val="22"/>
          <w:szCs w:val="22"/>
        </w:rPr>
        <w:t>non aver riportato condanne penali e non essere destinatario di provvedimenti che riguardano l’applicazione di misure di prevenzione, di sanzioni civili e di provvedimenti amministrativi iscritti nel casellario giudiziale</w:t>
      </w:r>
      <w:r w:rsidR="0098227B" w:rsidRPr="0098227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6660C7" w:rsidRPr="0098227B">
        <w:rPr>
          <w:rFonts w:asciiTheme="minorHAnsi" w:hAnsiTheme="minorHAnsi" w:cstheme="minorHAnsi"/>
          <w:color w:val="000000"/>
          <w:sz w:val="22"/>
          <w:szCs w:val="22"/>
        </w:rPr>
        <w:t>ovvero</w:t>
      </w:r>
      <w:r w:rsidR="007A70A0" w:rsidRPr="0098227B">
        <w:rPr>
          <w:rFonts w:asciiTheme="minorHAnsi" w:hAnsiTheme="minorHAnsi" w:cstheme="minorHAnsi"/>
          <w:color w:val="000000"/>
          <w:sz w:val="22"/>
          <w:szCs w:val="22"/>
        </w:rPr>
        <w:t xml:space="preserve"> di aver riportato le seguenti </w:t>
      </w:r>
      <w:r w:rsidR="006660C7" w:rsidRPr="0098227B">
        <w:rPr>
          <w:rFonts w:asciiTheme="minorHAnsi" w:hAnsiTheme="minorHAnsi" w:cstheme="minorHAnsi"/>
          <w:color w:val="000000"/>
          <w:sz w:val="22"/>
          <w:szCs w:val="22"/>
        </w:rPr>
        <w:t>condanne penali</w:t>
      </w:r>
      <w:r w:rsidR="0098227B" w:rsidRPr="0098227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7A409A" w:rsidRPr="0098227B">
        <w:rPr>
          <w:rFonts w:asciiTheme="minorHAnsi" w:hAnsiTheme="minorHAnsi" w:cstheme="minorHAnsi"/>
          <w:color w:val="000000"/>
          <w:sz w:val="22"/>
          <w:szCs w:val="22"/>
        </w:rPr>
        <w:t>_</w:t>
      </w:r>
      <w:r w:rsidR="0098227B">
        <w:rPr>
          <w:rFonts w:asciiTheme="minorHAnsi" w:hAnsiTheme="minorHAnsi" w:cstheme="minorHAnsi"/>
          <w:color w:val="000000"/>
          <w:sz w:val="22"/>
          <w:szCs w:val="22"/>
        </w:rPr>
        <w:t>_____________</w:t>
      </w:r>
      <w:r w:rsidR="007A409A" w:rsidRPr="0098227B">
        <w:rPr>
          <w:rFonts w:asciiTheme="minorHAnsi" w:hAnsiTheme="minorHAnsi" w:cstheme="minorHAnsi"/>
          <w:color w:val="000000"/>
          <w:sz w:val="22"/>
          <w:szCs w:val="22"/>
        </w:rPr>
        <w:t>______________________________________</w:t>
      </w:r>
      <w:r w:rsidR="006660C7" w:rsidRPr="0098227B">
        <w:rPr>
          <w:rFonts w:asciiTheme="minorHAnsi" w:hAnsiTheme="minorHAnsi" w:cstheme="minorHAnsi"/>
          <w:color w:val="000000"/>
          <w:sz w:val="22"/>
          <w:szCs w:val="22"/>
        </w:rPr>
        <w:t>_</w:t>
      </w:r>
    </w:p>
    <w:p w:rsidR="0098227B" w:rsidRPr="0098227B" w:rsidRDefault="0098227B" w:rsidP="0098227B">
      <w:pPr>
        <w:widowControl w:val="0"/>
        <w:autoSpaceDE w:val="0"/>
        <w:autoSpaceDN w:val="0"/>
        <w:adjustRightInd w:val="0"/>
        <w:spacing w:after="120"/>
        <w:ind w:left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__________________________________________________________________________________________</w:t>
      </w:r>
    </w:p>
    <w:p w:rsidR="00D30148" w:rsidRPr="007A409A" w:rsidRDefault="00D30148" w:rsidP="0098227B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A409A">
        <w:rPr>
          <w:rFonts w:asciiTheme="minorHAnsi" w:eastAsiaTheme="minorEastAsia" w:hAnsiTheme="minorHAnsi" w:cstheme="minorHAnsi"/>
          <w:sz w:val="22"/>
          <w:szCs w:val="22"/>
        </w:rPr>
        <w:t>di non avere procedimenti penali pendenti, ovvero di avere i seguenti procedimenti penali pendenti:</w:t>
      </w:r>
    </w:p>
    <w:p w:rsidR="007A409A" w:rsidRDefault="007A409A" w:rsidP="0098227B">
      <w:pPr>
        <w:pStyle w:val="Paragrafoelenco"/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A409A">
        <w:rPr>
          <w:rFonts w:asciiTheme="minorHAnsi" w:hAnsiTheme="minorHAnsi" w:cstheme="minorHAnsi"/>
          <w:color w:val="000000"/>
          <w:sz w:val="22"/>
          <w:szCs w:val="22"/>
        </w:rPr>
        <w:t>_________________________________________________________________________________________</w:t>
      </w:r>
      <w:r w:rsidR="0098227B">
        <w:rPr>
          <w:rFonts w:asciiTheme="minorHAnsi" w:hAnsiTheme="minorHAnsi" w:cstheme="minorHAnsi"/>
          <w:color w:val="000000"/>
          <w:sz w:val="22"/>
          <w:szCs w:val="22"/>
        </w:rPr>
        <w:t>____</w:t>
      </w:r>
    </w:p>
    <w:p w:rsidR="0098227B" w:rsidRPr="007A409A" w:rsidRDefault="0098227B" w:rsidP="0098227B">
      <w:pPr>
        <w:pStyle w:val="Paragrafoelenco"/>
        <w:widowControl w:val="0"/>
        <w:autoSpaceDE w:val="0"/>
        <w:autoSpaceDN w:val="0"/>
        <w:adjustRightInd w:val="0"/>
        <w:spacing w:after="120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_____________________________________________________________________________________________</w:t>
      </w:r>
    </w:p>
    <w:p w:rsidR="00D30148" w:rsidRPr="007A409A" w:rsidRDefault="00D30148" w:rsidP="0098227B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A409A">
        <w:rPr>
          <w:rFonts w:asciiTheme="minorHAnsi" w:hAnsiTheme="minorHAnsi" w:cstheme="minorHAnsi"/>
          <w:color w:val="000000"/>
          <w:sz w:val="22"/>
          <w:szCs w:val="22"/>
        </w:rPr>
        <w:t>non essere stato/a destituito/a da pubblici impieghi;</w:t>
      </w:r>
    </w:p>
    <w:p w:rsidR="001A3DE4" w:rsidRPr="007A409A" w:rsidRDefault="001A3DE4" w:rsidP="0098227B">
      <w:pPr>
        <w:pStyle w:val="Comma"/>
        <w:numPr>
          <w:ilvl w:val="0"/>
          <w:numId w:val="5"/>
        </w:numPr>
        <w:spacing w:after="0"/>
        <w:ind w:left="284" w:hanging="284"/>
        <w:rPr>
          <w:rFonts w:cstheme="minorHAnsi"/>
        </w:rPr>
      </w:pPr>
      <w:r w:rsidRPr="007A409A">
        <w:rPr>
          <w:rFonts w:cstheme="minorHAnsi"/>
          <w:color w:val="000000"/>
        </w:rPr>
        <w:t xml:space="preserve">non trovarsi in nessuna delle situazioni di </w:t>
      </w:r>
      <w:proofErr w:type="spellStart"/>
      <w:r w:rsidRPr="007A409A">
        <w:rPr>
          <w:rFonts w:cstheme="minorHAnsi"/>
          <w:color w:val="000000"/>
        </w:rPr>
        <w:t>inconferibilità</w:t>
      </w:r>
      <w:proofErr w:type="spellEnd"/>
      <w:r w:rsidRPr="007A409A">
        <w:rPr>
          <w:rFonts w:cstheme="minorHAnsi"/>
          <w:color w:val="000000"/>
        </w:rPr>
        <w:t xml:space="preserve"> e/o incompatibilità previste dal D.lgs. n. 39/2013</w:t>
      </w:r>
      <w:r w:rsidRPr="007A409A">
        <w:rPr>
          <w:rFonts w:cstheme="minorHAnsi"/>
        </w:rPr>
        <w:t xml:space="preserve"> e dall’art. 53, del d.lgs. n. 165/2001; </w:t>
      </w:r>
    </w:p>
    <w:p w:rsidR="00D30148" w:rsidRPr="007A409A" w:rsidRDefault="00D30148" w:rsidP="0098227B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A409A">
        <w:rPr>
          <w:rFonts w:asciiTheme="minorHAnsi" w:hAnsiTheme="minorHAnsi" w:cstheme="minorHAnsi"/>
          <w:color w:val="000000"/>
          <w:sz w:val="22"/>
          <w:szCs w:val="22"/>
        </w:rPr>
        <w:t xml:space="preserve">non trovarsi in situazione di conflitto di interessi anche a livello potenziale intendendosi per tale quello astrattamente configurato dall’art. 7 del d.P.R. n. 62/2013; </w:t>
      </w:r>
    </w:p>
    <w:p w:rsidR="00D30148" w:rsidRPr="007A409A" w:rsidRDefault="00D30148" w:rsidP="0098227B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A409A">
        <w:rPr>
          <w:rFonts w:asciiTheme="minorHAnsi" w:hAnsiTheme="minorHAnsi" w:cstheme="minorHAnsi"/>
          <w:color w:val="000000"/>
          <w:sz w:val="22"/>
          <w:szCs w:val="22"/>
        </w:rPr>
        <w:t>di aver preso visione dell’Avviso e di approvarne senza riserva ogni contenuto.</w:t>
      </w:r>
    </w:p>
    <w:p w:rsidR="00D30148" w:rsidRPr="007A409A" w:rsidRDefault="00D30148" w:rsidP="0098227B">
      <w:pPr>
        <w:widowControl w:val="0"/>
        <w:kinsoku w:val="0"/>
        <w:overflowPunct w:val="0"/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  <w:sz w:val="22"/>
          <w:szCs w:val="22"/>
        </w:rPr>
      </w:pPr>
      <w:r w:rsidRPr="007A409A">
        <w:rPr>
          <w:rFonts w:asciiTheme="minorHAnsi" w:hAnsiTheme="minorHAnsi" w:cstheme="minorHAnsi"/>
          <w:color w:val="000000"/>
          <w:sz w:val="22"/>
          <w:szCs w:val="22"/>
        </w:rPr>
        <w:t>Allega alla presente</w:t>
      </w:r>
    </w:p>
    <w:p w:rsidR="00D30148" w:rsidRPr="0098227B" w:rsidRDefault="00D30148" w:rsidP="0098227B">
      <w:pPr>
        <w:pStyle w:val="Paragrafoelenco"/>
        <w:widowControl w:val="0"/>
        <w:numPr>
          <w:ilvl w:val="0"/>
          <w:numId w:val="15"/>
        </w:numPr>
        <w:kinsoku w:val="0"/>
        <w:overflowPunct w:val="0"/>
        <w:autoSpaceDE w:val="0"/>
        <w:autoSpaceDN w:val="0"/>
        <w:adjustRightInd w:val="0"/>
        <w:spacing w:line="267" w:lineRule="exact"/>
        <w:ind w:left="284" w:hanging="284"/>
        <w:rPr>
          <w:rFonts w:asciiTheme="minorHAnsi" w:hAnsiTheme="minorHAnsi" w:cstheme="minorHAnsi"/>
          <w:color w:val="000000"/>
          <w:sz w:val="22"/>
          <w:szCs w:val="22"/>
        </w:rPr>
      </w:pPr>
      <w:r w:rsidRPr="0098227B">
        <w:rPr>
          <w:rFonts w:asciiTheme="minorHAnsi" w:hAnsiTheme="minorHAnsi" w:cstheme="minorHAnsi"/>
          <w:color w:val="000000"/>
          <w:sz w:val="22"/>
          <w:szCs w:val="22"/>
        </w:rPr>
        <w:t>Scheda di autovalutazione (Allegato B</w:t>
      </w:r>
      <w:r w:rsidR="00F83C66" w:rsidRPr="0098227B">
        <w:rPr>
          <w:rFonts w:asciiTheme="minorHAnsi" w:hAnsiTheme="minorHAnsi" w:cstheme="minorHAnsi"/>
          <w:color w:val="000000"/>
          <w:sz w:val="22"/>
          <w:szCs w:val="22"/>
        </w:rPr>
        <w:t>1</w:t>
      </w:r>
      <w:r w:rsidRPr="0098227B">
        <w:rPr>
          <w:rFonts w:asciiTheme="minorHAnsi" w:hAnsiTheme="minorHAnsi" w:cstheme="minorHAnsi"/>
          <w:color w:val="000000"/>
          <w:sz w:val="22"/>
          <w:szCs w:val="22"/>
        </w:rPr>
        <w:t>);</w:t>
      </w:r>
    </w:p>
    <w:p w:rsidR="00D30148" w:rsidRPr="0098227B" w:rsidRDefault="00D30148" w:rsidP="0098227B">
      <w:pPr>
        <w:pStyle w:val="Paragrafoelenco"/>
        <w:widowControl w:val="0"/>
        <w:numPr>
          <w:ilvl w:val="0"/>
          <w:numId w:val="15"/>
        </w:numPr>
        <w:kinsoku w:val="0"/>
        <w:overflowPunct w:val="0"/>
        <w:autoSpaceDE w:val="0"/>
        <w:autoSpaceDN w:val="0"/>
        <w:adjustRightInd w:val="0"/>
        <w:spacing w:line="254" w:lineRule="exact"/>
        <w:ind w:left="284" w:hanging="284"/>
        <w:rPr>
          <w:rFonts w:asciiTheme="minorHAnsi" w:hAnsiTheme="minorHAnsi" w:cstheme="minorHAnsi"/>
          <w:color w:val="000000"/>
          <w:sz w:val="22"/>
          <w:szCs w:val="22"/>
        </w:rPr>
      </w:pPr>
      <w:r w:rsidRPr="0098227B">
        <w:rPr>
          <w:rFonts w:asciiTheme="minorHAnsi" w:hAnsiTheme="minorHAnsi" w:cstheme="minorHAnsi"/>
          <w:color w:val="000000"/>
          <w:sz w:val="22"/>
          <w:szCs w:val="22"/>
        </w:rPr>
        <w:t>Informativa debitamente sottoscritta per accettazione (Allegato C)</w:t>
      </w:r>
    </w:p>
    <w:p w:rsidR="00D30148" w:rsidRPr="0098227B" w:rsidRDefault="00D30148" w:rsidP="0098227B">
      <w:pPr>
        <w:pStyle w:val="Paragrafoelenco"/>
        <w:widowControl w:val="0"/>
        <w:numPr>
          <w:ilvl w:val="0"/>
          <w:numId w:val="15"/>
        </w:numPr>
        <w:kinsoku w:val="0"/>
        <w:overflowPunct w:val="0"/>
        <w:autoSpaceDE w:val="0"/>
        <w:autoSpaceDN w:val="0"/>
        <w:adjustRightInd w:val="0"/>
        <w:spacing w:line="262" w:lineRule="exact"/>
        <w:ind w:left="284" w:hanging="284"/>
        <w:rPr>
          <w:rFonts w:asciiTheme="minorHAnsi" w:hAnsiTheme="minorHAnsi" w:cstheme="minorHAnsi"/>
          <w:color w:val="000000"/>
          <w:sz w:val="22"/>
          <w:szCs w:val="22"/>
        </w:rPr>
      </w:pPr>
      <w:r w:rsidRPr="0098227B">
        <w:rPr>
          <w:rFonts w:asciiTheme="minorHAnsi" w:hAnsiTheme="minorHAnsi" w:cstheme="minorHAnsi"/>
          <w:color w:val="000000"/>
          <w:sz w:val="22"/>
          <w:szCs w:val="22"/>
        </w:rPr>
        <w:t>Curriculum vitae</w:t>
      </w:r>
    </w:p>
    <w:p w:rsidR="00D30148" w:rsidRPr="0098227B" w:rsidRDefault="00D30148" w:rsidP="0098227B">
      <w:pPr>
        <w:pStyle w:val="Paragrafoelenco"/>
        <w:widowControl w:val="0"/>
        <w:numPr>
          <w:ilvl w:val="0"/>
          <w:numId w:val="15"/>
        </w:numPr>
        <w:kinsoku w:val="0"/>
        <w:overflowPunct w:val="0"/>
        <w:autoSpaceDE w:val="0"/>
        <w:autoSpaceDN w:val="0"/>
        <w:adjustRightInd w:val="0"/>
        <w:spacing w:line="250" w:lineRule="exact"/>
        <w:ind w:left="284" w:hanging="284"/>
        <w:rPr>
          <w:rFonts w:asciiTheme="minorHAnsi" w:hAnsiTheme="minorHAnsi" w:cstheme="minorHAnsi"/>
          <w:color w:val="000000"/>
          <w:sz w:val="22"/>
          <w:szCs w:val="22"/>
        </w:rPr>
      </w:pPr>
      <w:r w:rsidRPr="0098227B">
        <w:rPr>
          <w:rFonts w:asciiTheme="minorHAnsi" w:hAnsiTheme="minorHAnsi" w:cstheme="minorHAnsi"/>
          <w:color w:val="000000"/>
          <w:sz w:val="22"/>
          <w:szCs w:val="22"/>
        </w:rPr>
        <w:t>Fotocopia documento di riconoscimento in corso di validità.</w:t>
      </w:r>
    </w:p>
    <w:p w:rsidR="00D30148" w:rsidRPr="007A409A" w:rsidRDefault="00D30148" w:rsidP="0098227B">
      <w:pPr>
        <w:widowControl w:val="0"/>
        <w:suppressAutoHyphens/>
        <w:autoSpaceDE w:val="0"/>
        <w:spacing w:before="120"/>
        <w:mirrorIndents/>
        <w:rPr>
          <w:rFonts w:asciiTheme="minorHAnsi" w:eastAsiaTheme="minorEastAsia" w:hAnsiTheme="minorHAnsi" w:cstheme="minorHAnsi"/>
          <w:sz w:val="22"/>
          <w:szCs w:val="22"/>
        </w:rPr>
      </w:pPr>
      <w:r w:rsidRPr="0098227B">
        <w:rPr>
          <w:rFonts w:asciiTheme="minorHAnsi" w:eastAsiaTheme="minorEastAsia" w:hAnsiTheme="minorHAnsi" w:cstheme="minorHAnsi"/>
          <w:b/>
          <w:sz w:val="22"/>
          <w:szCs w:val="22"/>
        </w:rPr>
        <w:t>N.B.:</w:t>
      </w:r>
      <w:r w:rsidRPr="007A409A">
        <w:rPr>
          <w:rFonts w:asciiTheme="minorHAnsi" w:eastAsiaTheme="minorEastAsia" w:hAnsiTheme="minorHAnsi" w:cstheme="minorHAnsi"/>
          <w:sz w:val="22"/>
          <w:szCs w:val="22"/>
        </w:rPr>
        <w:t xml:space="preserve"> </w:t>
      </w:r>
      <w:r w:rsidRPr="007A409A">
        <w:rPr>
          <w:rFonts w:asciiTheme="minorHAnsi" w:eastAsiaTheme="minorEastAsia" w:hAnsiTheme="minorHAnsi" w:cstheme="minorHAnsi"/>
          <w:b/>
          <w:sz w:val="22"/>
          <w:szCs w:val="22"/>
          <w:u w:val="single"/>
        </w:rPr>
        <w:t>La domanda priva degli allegati e non firmati non verrà presa in considerazione</w:t>
      </w:r>
    </w:p>
    <w:p w:rsidR="00D30148" w:rsidRPr="007A409A" w:rsidRDefault="007A409A" w:rsidP="0098227B">
      <w:pPr>
        <w:widowControl w:val="0"/>
        <w:tabs>
          <w:tab w:val="left" w:pos="7541"/>
        </w:tabs>
        <w:kinsoku w:val="0"/>
        <w:overflowPunct w:val="0"/>
        <w:autoSpaceDE w:val="0"/>
        <w:autoSpaceDN w:val="0"/>
        <w:adjustRightInd w:val="0"/>
        <w:spacing w:before="120"/>
        <w:ind w:right="113"/>
        <w:jc w:val="both"/>
        <w:rPr>
          <w:rFonts w:asciiTheme="minorHAnsi" w:hAnsiTheme="minorHAnsi" w:cstheme="minorHAnsi"/>
        </w:rPr>
      </w:pPr>
      <w:r w:rsidRPr="007A409A">
        <w:rPr>
          <w:rFonts w:asciiTheme="minorHAnsi" w:hAnsiTheme="minorHAnsi" w:cstheme="minorHAnsi"/>
        </w:rPr>
        <w:t>Data</w:t>
      </w:r>
      <w:r w:rsidR="00D30148" w:rsidRPr="007A409A">
        <w:rPr>
          <w:rFonts w:asciiTheme="minorHAnsi" w:hAnsiTheme="minorHAnsi" w:cstheme="minorHAnsi"/>
        </w:rPr>
        <w:t xml:space="preserve"> ________________________                                                                                               </w:t>
      </w:r>
      <w:r w:rsidRPr="007A409A">
        <w:rPr>
          <w:rFonts w:asciiTheme="minorHAnsi" w:hAnsiTheme="minorHAnsi" w:cstheme="minorHAnsi"/>
        </w:rPr>
        <w:t>Firma</w:t>
      </w:r>
      <w:r w:rsidR="00D30148" w:rsidRPr="007A409A">
        <w:rPr>
          <w:rFonts w:asciiTheme="minorHAnsi" w:hAnsiTheme="minorHAnsi" w:cstheme="minorHAnsi"/>
        </w:rPr>
        <w:t xml:space="preserve"> </w:t>
      </w:r>
    </w:p>
    <w:p w:rsidR="00D30148" w:rsidRPr="007A409A" w:rsidRDefault="00D30148" w:rsidP="0098227B">
      <w:pPr>
        <w:widowControl w:val="0"/>
        <w:tabs>
          <w:tab w:val="left" w:pos="426"/>
        </w:tabs>
        <w:kinsoku w:val="0"/>
        <w:overflowPunct w:val="0"/>
        <w:autoSpaceDE w:val="0"/>
        <w:autoSpaceDN w:val="0"/>
        <w:adjustRightInd w:val="0"/>
        <w:rPr>
          <w:rFonts w:asciiTheme="minorHAnsi" w:hAnsiTheme="minorHAnsi" w:cstheme="minorHAnsi"/>
        </w:rPr>
      </w:pPr>
      <w:r w:rsidRPr="007A409A"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                  ____________________</w:t>
      </w:r>
    </w:p>
    <w:p w:rsidR="00D30148" w:rsidRPr="007A409A" w:rsidRDefault="00D30148" w:rsidP="00D30148">
      <w:pPr>
        <w:widowControl w:val="0"/>
        <w:tabs>
          <w:tab w:val="left" w:pos="426"/>
        </w:tabs>
        <w:kinsoku w:val="0"/>
        <w:overflowPunct w:val="0"/>
        <w:autoSpaceDE w:val="0"/>
        <w:autoSpaceDN w:val="0"/>
        <w:adjustRightInd w:val="0"/>
        <w:spacing w:line="250" w:lineRule="exact"/>
        <w:rPr>
          <w:rFonts w:asciiTheme="minorHAnsi" w:hAnsiTheme="minorHAnsi" w:cstheme="minorHAnsi"/>
        </w:rPr>
      </w:pPr>
    </w:p>
    <w:p w:rsidR="00D30148" w:rsidRPr="007A409A" w:rsidRDefault="00D30148" w:rsidP="00D30148">
      <w:pPr>
        <w:widowControl w:val="0"/>
        <w:kinsoku w:val="0"/>
        <w:overflowPunct w:val="0"/>
        <w:autoSpaceDE w:val="0"/>
        <w:autoSpaceDN w:val="0"/>
        <w:adjustRightInd w:val="0"/>
        <w:spacing w:before="23"/>
        <w:jc w:val="both"/>
        <w:rPr>
          <w:rFonts w:asciiTheme="minorHAnsi" w:hAnsiTheme="minorHAnsi" w:cstheme="minorHAnsi"/>
          <w:color w:val="000000"/>
        </w:rPr>
      </w:pPr>
      <w:r w:rsidRPr="007A409A">
        <w:rPr>
          <w:rFonts w:asciiTheme="minorHAnsi" w:hAnsiTheme="minorHAnsi" w:cstheme="minorHAnsi"/>
        </w:rPr>
        <w:t xml:space="preserve"> </w:t>
      </w:r>
      <w:r w:rsidR="007A70A0" w:rsidRPr="007A409A">
        <w:rPr>
          <w:rFonts w:asciiTheme="minorHAnsi" w:hAnsiTheme="minorHAnsi" w:cstheme="minorHAnsi"/>
          <w:color w:val="000000"/>
        </w:rPr>
        <w:t xml:space="preserve">Il/la </w:t>
      </w:r>
      <w:r w:rsidRPr="007A409A">
        <w:rPr>
          <w:rFonts w:asciiTheme="minorHAnsi" w:hAnsiTheme="minorHAnsi" w:cstheme="minorHAnsi"/>
          <w:color w:val="000000"/>
        </w:rPr>
        <w:t xml:space="preserve">sottoscritto/a, ai sensi del D.lgs 196/2003 e del </w:t>
      </w:r>
      <w:r w:rsidR="0098227B">
        <w:rPr>
          <w:rFonts w:asciiTheme="minorHAnsi" w:hAnsiTheme="minorHAnsi" w:cstheme="minorHAnsi"/>
          <w:color w:val="000000"/>
        </w:rPr>
        <w:t>R</w:t>
      </w:r>
      <w:r w:rsidRPr="007A409A">
        <w:rPr>
          <w:rFonts w:asciiTheme="minorHAnsi" w:hAnsiTheme="minorHAnsi" w:cstheme="minorHAnsi"/>
          <w:color w:val="000000"/>
        </w:rPr>
        <w:t xml:space="preserve">egolamento UE/679/2016, autorizza l’Istituto al trattamento dei dati contenuti nella presente </w:t>
      </w:r>
      <w:r w:rsidR="00CD43DB" w:rsidRPr="007A409A">
        <w:rPr>
          <w:rFonts w:asciiTheme="minorHAnsi" w:eastAsiaTheme="minorEastAsia" w:hAnsiTheme="minorHAnsi" w:cstheme="minorHAnsi"/>
        </w:rPr>
        <w:t xml:space="preserve">nella presente autocertificazione </w:t>
      </w:r>
      <w:r w:rsidRPr="007A409A">
        <w:rPr>
          <w:rFonts w:asciiTheme="minorHAnsi" w:hAnsiTheme="minorHAnsi" w:cstheme="minorHAnsi"/>
          <w:color w:val="000000"/>
        </w:rPr>
        <w:t xml:space="preserve">esclusivamente nell’ambito e per i </w:t>
      </w:r>
      <w:r w:rsidR="0098227B" w:rsidRPr="007A409A">
        <w:rPr>
          <w:rFonts w:asciiTheme="minorHAnsi" w:hAnsiTheme="minorHAnsi" w:cstheme="minorHAnsi"/>
          <w:color w:val="000000"/>
        </w:rPr>
        <w:t xml:space="preserve">previsti </w:t>
      </w:r>
      <w:r w:rsidRPr="007A409A">
        <w:rPr>
          <w:rFonts w:asciiTheme="minorHAnsi" w:hAnsiTheme="minorHAnsi" w:cstheme="minorHAnsi"/>
          <w:color w:val="000000"/>
        </w:rPr>
        <w:t xml:space="preserve">fini istituzionali </w:t>
      </w:r>
      <w:r w:rsidR="00CD43DB" w:rsidRPr="007A409A">
        <w:rPr>
          <w:rFonts w:asciiTheme="minorHAnsi" w:eastAsiaTheme="minorEastAsia" w:hAnsiTheme="minorHAnsi" w:cstheme="minorHAnsi"/>
        </w:rPr>
        <w:t>della Pubblica Amministrazione</w:t>
      </w:r>
      <w:r w:rsidR="0098227B">
        <w:rPr>
          <w:rFonts w:asciiTheme="minorHAnsi" w:eastAsiaTheme="minorEastAsia" w:hAnsiTheme="minorHAnsi" w:cstheme="minorHAnsi"/>
        </w:rPr>
        <w:t>.</w:t>
      </w:r>
      <w:r w:rsidRPr="007A409A">
        <w:rPr>
          <w:rFonts w:asciiTheme="minorHAnsi" w:hAnsiTheme="minorHAnsi" w:cstheme="minorHAnsi"/>
          <w:color w:val="000000"/>
        </w:rPr>
        <w:t xml:space="preserve">                                                                                                                                </w:t>
      </w:r>
    </w:p>
    <w:p w:rsidR="007A409A" w:rsidRPr="007A409A" w:rsidRDefault="007A409A" w:rsidP="0098227B">
      <w:pPr>
        <w:widowControl w:val="0"/>
        <w:tabs>
          <w:tab w:val="left" w:pos="7541"/>
        </w:tabs>
        <w:kinsoku w:val="0"/>
        <w:overflowPunct w:val="0"/>
        <w:autoSpaceDE w:val="0"/>
        <w:autoSpaceDN w:val="0"/>
        <w:adjustRightInd w:val="0"/>
        <w:ind w:right="113"/>
        <w:jc w:val="both"/>
        <w:rPr>
          <w:rFonts w:asciiTheme="minorHAnsi" w:hAnsiTheme="minorHAnsi" w:cstheme="minorHAnsi"/>
        </w:rPr>
      </w:pPr>
      <w:r w:rsidRPr="007A409A">
        <w:rPr>
          <w:rFonts w:asciiTheme="minorHAnsi" w:hAnsiTheme="minorHAnsi" w:cstheme="minorHAnsi"/>
        </w:rPr>
        <w:t xml:space="preserve">Data ________________________                                                                                               Firma </w:t>
      </w:r>
    </w:p>
    <w:p w:rsidR="001A3DE4" w:rsidRDefault="007A409A" w:rsidP="0098227B">
      <w:pPr>
        <w:widowControl w:val="0"/>
        <w:tabs>
          <w:tab w:val="left" w:pos="426"/>
        </w:tabs>
        <w:kinsoku w:val="0"/>
        <w:overflowPunct w:val="0"/>
        <w:autoSpaceDE w:val="0"/>
        <w:autoSpaceDN w:val="0"/>
        <w:adjustRightInd w:val="0"/>
        <w:rPr>
          <w:rFonts w:ascii="Arial" w:eastAsiaTheme="minorEastAsia" w:hAnsi="Arial" w:cs="Arial"/>
          <w:sz w:val="18"/>
          <w:szCs w:val="18"/>
        </w:rPr>
      </w:pPr>
      <w:r w:rsidRPr="007A409A">
        <w:rPr>
          <w:rFonts w:asciiTheme="minorHAnsi" w:hAnsiTheme="minorHAnsi" w:cstheme="minorHAnsi"/>
        </w:rPr>
        <w:lastRenderedPageBreak/>
        <w:t xml:space="preserve">                                                                                                                                              ____________________</w:t>
      </w:r>
    </w:p>
    <w:sectPr w:rsidR="001A3DE4" w:rsidSect="0098227B">
      <w:headerReference w:type="default" r:id="rId8"/>
      <w:footerReference w:type="even" r:id="rId9"/>
      <w:pgSz w:w="11907" w:h="16839" w:code="9"/>
      <w:pgMar w:top="249" w:right="851" w:bottom="249" w:left="851" w:header="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6579" w:rsidRDefault="00DC6579">
      <w:r>
        <w:separator/>
      </w:r>
    </w:p>
  </w:endnote>
  <w:endnote w:type="continuationSeparator" w:id="0">
    <w:p w:rsidR="00DC6579" w:rsidRDefault="00DC6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charset w:val="00"/>
    <w:family w:val="auto"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6579" w:rsidRDefault="00DC6579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6</w:t>
    </w:r>
    <w:r>
      <w:rPr>
        <w:rStyle w:val="Numeropagina"/>
      </w:rPr>
      <w:fldChar w:fldCharType="end"/>
    </w:r>
  </w:p>
  <w:p w:rsidR="00DC6579" w:rsidRDefault="00DC6579">
    <w:pPr>
      <w:pStyle w:val="Pidipagina"/>
    </w:pPr>
  </w:p>
  <w:p w:rsidR="00DC6579" w:rsidRDefault="00DC6579"/>
  <w:p w:rsidR="00DC6579" w:rsidRDefault="00DC657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6579" w:rsidRDefault="00DC6579">
      <w:r>
        <w:separator/>
      </w:r>
    </w:p>
  </w:footnote>
  <w:footnote w:type="continuationSeparator" w:id="0">
    <w:p w:rsidR="00DC6579" w:rsidRDefault="00DC65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6579" w:rsidRDefault="00DC6579">
    <w:pPr>
      <w:pStyle w:val="Intestazione"/>
    </w:pPr>
  </w:p>
  <w:p w:rsidR="00DC6579" w:rsidRDefault="00DC6579" w:rsidP="00053D7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2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3" w15:restartNumberingAfterBreak="0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4" w15:restartNumberingAfterBreak="0">
    <w:nsid w:val="00000405"/>
    <w:multiLevelType w:val="multilevel"/>
    <w:tmpl w:val="00000888"/>
    <w:lvl w:ilvl="0">
      <w:start w:val="1"/>
      <w:numFmt w:val="decimal"/>
      <w:lvlText w:val="%1)"/>
      <w:lvlJc w:val="left"/>
      <w:pPr>
        <w:ind w:left="0" w:hanging="284"/>
      </w:pPr>
      <w:rPr>
        <w:rFonts w:ascii="Garamond" w:hAnsi="Garamond" w:cs="Garamond"/>
        <w:b w:val="0"/>
        <w:bCs w:val="0"/>
        <w:w w:val="97"/>
        <w:sz w:val="24"/>
        <w:szCs w:val="24"/>
      </w:rPr>
    </w:lvl>
    <w:lvl w:ilvl="1">
      <w:numFmt w:val="bullet"/>
      <w:lvlText w:val="•"/>
      <w:lvlJc w:val="left"/>
      <w:pPr>
        <w:ind w:left="0" w:firstLine="0"/>
      </w:pPr>
    </w:lvl>
    <w:lvl w:ilvl="2">
      <w:numFmt w:val="bullet"/>
      <w:lvlText w:val="•"/>
      <w:lvlJc w:val="left"/>
      <w:pPr>
        <w:ind w:left="0" w:firstLine="0"/>
      </w:pPr>
    </w:lvl>
    <w:lvl w:ilvl="3">
      <w:numFmt w:val="bullet"/>
      <w:lvlText w:val="•"/>
      <w:lvlJc w:val="left"/>
      <w:pPr>
        <w:ind w:left="0" w:firstLine="0"/>
      </w:pPr>
    </w:lvl>
    <w:lvl w:ilvl="4">
      <w:numFmt w:val="bullet"/>
      <w:lvlText w:val="•"/>
      <w:lvlJc w:val="left"/>
      <w:pPr>
        <w:ind w:left="0" w:firstLine="0"/>
      </w:pPr>
    </w:lvl>
    <w:lvl w:ilvl="5">
      <w:numFmt w:val="bullet"/>
      <w:lvlText w:val="•"/>
      <w:lvlJc w:val="left"/>
      <w:pPr>
        <w:ind w:left="0" w:firstLine="0"/>
      </w:pPr>
    </w:lvl>
    <w:lvl w:ilvl="6">
      <w:numFmt w:val="bullet"/>
      <w:lvlText w:val="•"/>
      <w:lvlJc w:val="left"/>
      <w:pPr>
        <w:ind w:left="0" w:firstLine="0"/>
      </w:pPr>
    </w:lvl>
    <w:lvl w:ilvl="7">
      <w:numFmt w:val="bullet"/>
      <w:lvlText w:val="•"/>
      <w:lvlJc w:val="left"/>
      <w:pPr>
        <w:ind w:left="0" w:firstLine="0"/>
      </w:pPr>
    </w:lvl>
    <w:lvl w:ilvl="8">
      <w:numFmt w:val="bullet"/>
      <w:lvlText w:val="•"/>
      <w:lvlJc w:val="left"/>
      <w:pPr>
        <w:ind w:left="0" w:firstLine="0"/>
      </w:pPr>
    </w:lvl>
  </w:abstractNum>
  <w:abstractNum w:abstractNumId="5" w15:restartNumberingAfterBreak="0">
    <w:nsid w:val="00000407"/>
    <w:multiLevelType w:val="multilevel"/>
    <w:tmpl w:val="FAA0591C"/>
    <w:lvl w:ilvl="0">
      <w:start w:val="1"/>
      <w:numFmt w:val="lowerLetter"/>
      <w:lvlText w:val="%1)"/>
      <w:lvlJc w:val="left"/>
      <w:pPr>
        <w:ind w:hanging="351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1ACB01CD"/>
    <w:multiLevelType w:val="hybridMultilevel"/>
    <w:tmpl w:val="E08861FE"/>
    <w:lvl w:ilvl="0" w:tplc="9D4E273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773C29"/>
    <w:multiLevelType w:val="hybridMultilevel"/>
    <w:tmpl w:val="C94C275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A84EBC"/>
    <w:multiLevelType w:val="hybridMultilevel"/>
    <w:tmpl w:val="E08861FE"/>
    <w:lvl w:ilvl="0" w:tplc="9D4E273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B81544"/>
    <w:multiLevelType w:val="hybridMultilevel"/>
    <w:tmpl w:val="9AF88A3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</w:lvl>
    <w:lvl w:ilvl="2">
      <w:start w:val="1"/>
      <w:numFmt w:val="lowerRoman"/>
      <w:lvlText w:val="%3."/>
      <w:lvlJc w:val="right"/>
      <w:pPr>
        <w:ind w:left="567" w:firstLine="1"/>
      </w:pPr>
    </w:lvl>
    <w:lvl w:ilvl="3">
      <w:start w:val="1"/>
      <w:numFmt w:val="decimal"/>
      <w:lvlText w:val="%4."/>
      <w:lvlJc w:val="left"/>
      <w:pPr>
        <w:ind w:left="1136" w:hanging="284"/>
      </w:pPr>
    </w:lvl>
    <w:lvl w:ilvl="4">
      <w:start w:val="1"/>
      <w:numFmt w:val="lowerLetter"/>
      <w:lvlText w:val="%5."/>
      <w:lvlJc w:val="left"/>
      <w:pPr>
        <w:ind w:left="1420" w:hanging="284"/>
      </w:pPr>
    </w:lvl>
    <w:lvl w:ilvl="5">
      <w:start w:val="1"/>
      <w:numFmt w:val="lowerRoman"/>
      <w:lvlText w:val="%6."/>
      <w:lvlJc w:val="right"/>
      <w:pPr>
        <w:ind w:left="1704" w:hanging="284"/>
      </w:pPr>
    </w:lvl>
    <w:lvl w:ilvl="6">
      <w:start w:val="1"/>
      <w:numFmt w:val="decimal"/>
      <w:lvlText w:val="%7."/>
      <w:lvlJc w:val="left"/>
      <w:pPr>
        <w:ind w:left="284" w:hanging="284"/>
      </w:pPr>
      <w:rPr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</w:lvl>
    <w:lvl w:ilvl="8">
      <w:start w:val="1"/>
      <w:numFmt w:val="lowerRoman"/>
      <w:lvlText w:val="%9."/>
      <w:lvlJc w:val="right"/>
      <w:pPr>
        <w:ind w:left="2556" w:hanging="284"/>
      </w:pPr>
    </w:lvl>
  </w:abstractNum>
  <w:abstractNum w:abstractNumId="11" w15:restartNumberingAfterBreak="0">
    <w:nsid w:val="42DF2D0F"/>
    <w:multiLevelType w:val="hybridMultilevel"/>
    <w:tmpl w:val="87D466B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7E5F7C"/>
    <w:multiLevelType w:val="hybridMultilevel"/>
    <w:tmpl w:val="A866D56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7C1ECA"/>
    <w:multiLevelType w:val="hybridMultilevel"/>
    <w:tmpl w:val="B19EABF4"/>
    <w:lvl w:ilvl="0" w:tplc="88A6D6D8">
      <w:start w:val="1"/>
      <w:numFmt w:val="bullet"/>
      <w:lvlText w:val="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F530E0"/>
    <w:multiLevelType w:val="hybridMultilevel"/>
    <w:tmpl w:val="6890DE50"/>
    <w:lvl w:ilvl="0" w:tplc="43D0F596">
      <w:start w:val="1"/>
      <w:numFmt w:val="decimal"/>
      <w:lvlText w:val="%1)"/>
      <w:lvlJc w:val="left"/>
      <w:pPr>
        <w:ind w:left="644" w:hanging="360"/>
      </w:pPr>
      <w:rPr>
        <w:rFonts w:asciiTheme="minorHAnsi" w:eastAsia="Times New Roman" w:hAnsiTheme="minorHAnsi" w:cstheme="minorHAnsi" w:hint="default"/>
        <w:w w:val="99"/>
        <w:sz w:val="20"/>
        <w:szCs w:val="20"/>
        <w:lang w:val="it-IT" w:eastAsia="en-US" w:bidi="ar-SA"/>
      </w:rPr>
    </w:lvl>
    <w:lvl w:ilvl="1" w:tplc="8A1A741E">
      <w:numFmt w:val="bullet"/>
      <w:lvlText w:val="•"/>
      <w:lvlJc w:val="left"/>
      <w:pPr>
        <w:ind w:left="1416" w:hanging="360"/>
      </w:pPr>
      <w:rPr>
        <w:rFonts w:hint="default"/>
        <w:lang w:val="it-IT" w:eastAsia="en-US" w:bidi="ar-SA"/>
      </w:rPr>
    </w:lvl>
    <w:lvl w:ilvl="2" w:tplc="41F0246C">
      <w:numFmt w:val="bullet"/>
      <w:lvlText w:val="•"/>
      <w:lvlJc w:val="left"/>
      <w:pPr>
        <w:ind w:left="2353" w:hanging="360"/>
      </w:pPr>
      <w:rPr>
        <w:rFonts w:hint="default"/>
        <w:lang w:val="it-IT" w:eastAsia="en-US" w:bidi="ar-SA"/>
      </w:rPr>
    </w:lvl>
    <w:lvl w:ilvl="3" w:tplc="AA842F2E">
      <w:numFmt w:val="bullet"/>
      <w:lvlText w:val="•"/>
      <w:lvlJc w:val="left"/>
      <w:pPr>
        <w:ind w:left="3289" w:hanging="360"/>
      </w:pPr>
      <w:rPr>
        <w:rFonts w:hint="default"/>
        <w:lang w:val="it-IT" w:eastAsia="en-US" w:bidi="ar-SA"/>
      </w:rPr>
    </w:lvl>
    <w:lvl w:ilvl="4" w:tplc="4878A304">
      <w:numFmt w:val="bullet"/>
      <w:lvlText w:val="•"/>
      <w:lvlJc w:val="left"/>
      <w:pPr>
        <w:ind w:left="4226" w:hanging="360"/>
      </w:pPr>
      <w:rPr>
        <w:rFonts w:hint="default"/>
        <w:lang w:val="it-IT" w:eastAsia="en-US" w:bidi="ar-SA"/>
      </w:rPr>
    </w:lvl>
    <w:lvl w:ilvl="5" w:tplc="52B09484">
      <w:numFmt w:val="bullet"/>
      <w:lvlText w:val="•"/>
      <w:lvlJc w:val="left"/>
      <w:pPr>
        <w:ind w:left="5163" w:hanging="360"/>
      </w:pPr>
      <w:rPr>
        <w:rFonts w:hint="default"/>
        <w:lang w:val="it-IT" w:eastAsia="en-US" w:bidi="ar-SA"/>
      </w:rPr>
    </w:lvl>
    <w:lvl w:ilvl="6" w:tplc="33D25F0C">
      <w:numFmt w:val="bullet"/>
      <w:lvlText w:val="•"/>
      <w:lvlJc w:val="left"/>
      <w:pPr>
        <w:ind w:left="6099" w:hanging="360"/>
      </w:pPr>
      <w:rPr>
        <w:rFonts w:hint="default"/>
        <w:lang w:val="it-IT" w:eastAsia="en-US" w:bidi="ar-SA"/>
      </w:rPr>
    </w:lvl>
    <w:lvl w:ilvl="7" w:tplc="ED8EE47C">
      <w:numFmt w:val="bullet"/>
      <w:lvlText w:val="•"/>
      <w:lvlJc w:val="left"/>
      <w:pPr>
        <w:ind w:left="7036" w:hanging="360"/>
      </w:pPr>
      <w:rPr>
        <w:rFonts w:hint="default"/>
        <w:lang w:val="it-IT" w:eastAsia="en-US" w:bidi="ar-SA"/>
      </w:rPr>
    </w:lvl>
    <w:lvl w:ilvl="8" w:tplc="F1B2F972">
      <w:numFmt w:val="bullet"/>
      <w:lvlText w:val="•"/>
      <w:lvlJc w:val="left"/>
      <w:pPr>
        <w:ind w:left="7973" w:hanging="360"/>
      </w:pPr>
      <w:rPr>
        <w:rFonts w:hint="default"/>
        <w:lang w:val="it-IT" w:eastAsia="en-US" w:bidi="ar-SA"/>
      </w:rPr>
    </w:lvl>
  </w:abstractNum>
  <w:abstractNum w:abstractNumId="15" w15:restartNumberingAfterBreak="0">
    <w:nsid w:val="595C6A68"/>
    <w:multiLevelType w:val="hybridMultilevel"/>
    <w:tmpl w:val="B8C01CC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5F661A"/>
    <w:multiLevelType w:val="hybridMultilevel"/>
    <w:tmpl w:val="01F2EB7A"/>
    <w:lvl w:ilvl="0" w:tplc="4EB85CE2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2746AD"/>
    <w:multiLevelType w:val="hybridMultilevel"/>
    <w:tmpl w:val="7A68560C"/>
    <w:lvl w:ilvl="0" w:tplc="15E08644">
      <w:start w:val="1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A303FF"/>
    <w:multiLevelType w:val="hybridMultilevel"/>
    <w:tmpl w:val="77628D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7"/>
  </w:num>
  <w:num w:numId="3">
    <w:abstractNumId w:val="16"/>
  </w:num>
  <w:num w:numId="4">
    <w:abstractNumId w:val="5"/>
  </w:num>
  <w:num w:numId="5">
    <w:abstractNumId w:val="13"/>
  </w:num>
  <w:num w:numId="6">
    <w:abstractNumId w:val="6"/>
  </w:num>
  <w:num w:numId="7">
    <w:abstractNumId w:val="9"/>
  </w:num>
  <w:num w:numId="8">
    <w:abstractNumId w:val="7"/>
  </w:num>
  <w:num w:numId="9">
    <w:abstractNumId w:val="8"/>
  </w:num>
  <w:num w:numId="10">
    <w:abstractNumId w:val="12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8"/>
  </w:num>
  <w:num w:numId="14">
    <w:abstractNumId w:val="11"/>
  </w:num>
  <w:num w:numId="15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06B"/>
    <w:rsid w:val="000012FF"/>
    <w:rsid w:val="00001D72"/>
    <w:rsid w:val="00002828"/>
    <w:rsid w:val="00010D73"/>
    <w:rsid w:val="0001314D"/>
    <w:rsid w:val="0001443F"/>
    <w:rsid w:val="00015D2C"/>
    <w:rsid w:val="00016658"/>
    <w:rsid w:val="000172E0"/>
    <w:rsid w:val="00021EB3"/>
    <w:rsid w:val="00023D39"/>
    <w:rsid w:val="0003018C"/>
    <w:rsid w:val="000309DF"/>
    <w:rsid w:val="00031FEB"/>
    <w:rsid w:val="000371CE"/>
    <w:rsid w:val="00043DCE"/>
    <w:rsid w:val="000448E6"/>
    <w:rsid w:val="00045711"/>
    <w:rsid w:val="00046B4A"/>
    <w:rsid w:val="00047934"/>
    <w:rsid w:val="0005084A"/>
    <w:rsid w:val="00051A9E"/>
    <w:rsid w:val="00051CAE"/>
    <w:rsid w:val="00051E72"/>
    <w:rsid w:val="000534AD"/>
    <w:rsid w:val="000539ED"/>
    <w:rsid w:val="00053D78"/>
    <w:rsid w:val="00053DE3"/>
    <w:rsid w:val="00053E60"/>
    <w:rsid w:val="00054B47"/>
    <w:rsid w:val="000564C9"/>
    <w:rsid w:val="00056833"/>
    <w:rsid w:val="00062E4A"/>
    <w:rsid w:val="0006399B"/>
    <w:rsid w:val="000670A5"/>
    <w:rsid w:val="0007048C"/>
    <w:rsid w:val="00072224"/>
    <w:rsid w:val="000736AB"/>
    <w:rsid w:val="00074CDD"/>
    <w:rsid w:val="0007706B"/>
    <w:rsid w:val="0008242F"/>
    <w:rsid w:val="00093B8A"/>
    <w:rsid w:val="000A19BA"/>
    <w:rsid w:val="000A272C"/>
    <w:rsid w:val="000A2C09"/>
    <w:rsid w:val="000A74CB"/>
    <w:rsid w:val="000B12C5"/>
    <w:rsid w:val="000B480F"/>
    <w:rsid w:val="000B6C44"/>
    <w:rsid w:val="000B77E9"/>
    <w:rsid w:val="000C0039"/>
    <w:rsid w:val="000C11ED"/>
    <w:rsid w:val="000C2DBB"/>
    <w:rsid w:val="000C3531"/>
    <w:rsid w:val="000C7368"/>
    <w:rsid w:val="000D1AFB"/>
    <w:rsid w:val="000D5BE5"/>
    <w:rsid w:val="000E1E4D"/>
    <w:rsid w:val="000E246B"/>
    <w:rsid w:val="000E446C"/>
    <w:rsid w:val="000F0CA0"/>
    <w:rsid w:val="000F2156"/>
    <w:rsid w:val="000F4537"/>
    <w:rsid w:val="000F4D89"/>
    <w:rsid w:val="000F5E3D"/>
    <w:rsid w:val="000F5F5D"/>
    <w:rsid w:val="000F6179"/>
    <w:rsid w:val="000F6876"/>
    <w:rsid w:val="000F7F3B"/>
    <w:rsid w:val="00100384"/>
    <w:rsid w:val="00101744"/>
    <w:rsid w:val="00103CF3"/>
    <w:rsid w:val="00104CEA"/>
    <w:rsid w:val="00112288"/>
    <w:rsid w:val="00112BBD"/>
    <w:rsid w:val="00114DF5"/>
    <w:rsid w:val="0012335E"/>
    <w:rsid w:val="001260DF"/>
    <w:rsid w:val="00131078"/>
    <w:rsid w:val="00132B57"/>
    <w:rsid w:val="001335C6"/>
    <w:rsid w:val="00133C52"/>
    <w:rsid w:val="00135167"/>
    <w:rsid w:val="001352AB"/>
    <w:rsid w:val="00140B98"/>
    <w:rsid w:val="001422AF"/>
    <w:rsid w:val="001451B9"/>
    <w:rsid w:val="001508F3"/>
    <w:rsid w:val="00154F0E"/>
    <w:rsid w:val="00157BF6"/>
    <w:rsid w:val="00160EA8"/>
    <w:rsid w:val="001622AF"/>
    <w:rsid w:val="001630EC"/>
    <w:rsid w:val="0016417E"/>
    <w:rsid w:val="00164BD8"/>
    <w:rsid w:val="00167078"/>
    <w:rsid w:val="00167C80"/>
    <w:rsid w:val="00170B37"/>
    <w:rsid w:val="00174486"/>
    <w:rsid w:val="00174541"/>
    <w:rsid w:val="00175FFB"/>
    <w:rsid w:val="00177199"/>
    <w:rsid w:val="00182723"/>
    <w:rsid w:val="00185A49"/>
    <w:rsid w:val="00186225"/>
    <w:rsid w:val="0018773E"/>
    <w:rsid w:val="00191CA1"/>
    <w:rsid w:val="00194621"/>
    <w:rsid w:val="001A3DE4"/>
    <w:rsid w:val="001A58C3"/>
    <w:rsid w:val="001A5909"/>
    <w:rsid w:val="001A6378"/>
    <w:rsid w:val="001B1257"/>
    <w:rsid w:val="001B1415"/>
    <w:rsid w:val="001B484F"/>
    <w:rsid w:val="001B54BE"/>
    <w:rsid w:val="001B7378"/>
    <w:rsid w:val="001C0302"/>
    <w:rsid w:val="001C6C49"/>
    <w:rsid w:val="001D319B"/>
    <w:rsid w:val="001D4B64"/>
    <w:rsid w:val="001D6B50"/>
    <w:rsid w:val="001D7254"/>
    <w:rsid w:val="001E52E4"/>
    <w:rsid w:val="001F16A2"/>
    <w:rsid w:val="001F207B"/>
    <w:rsid w:val="001F6C2D"/>
    <w:rsid w:val="001F6DF5"/>
    <w:rsid w:val="00207849"/>
    <w:rsid w:val="00210607"/>
    <w:rsid w:val="00211108"/>
    <w:rsid w:val="00213B82"/>
    <w:rsid w:val="00213C1D"/>
    <w:rsid w:val="0021559E"/>
    <w:rsid w:val="00217C76"/>
    <w:rsid w:val="00222A56"/>
    <w:rsid w:val="002247FE"/>
    <w:rsid w:val="00225146"/>
    <w:rsid w:val="00226CB3"/>
    <w:rsid w:val="0023285D"/>
    <w:rsid w:val="00235E74"/>
    <w:rsid w:val="00240337"/>
    <w:rsid w:val="0024391D"/>
    <w:rsid w:val="0025352F"/>
    <w:rsid w:val="002539BB"/>
    <w:rsid w:val="00255112"/>
    <w:rsid w:val="00255CE2"/>
    <w:rsid w:val="0025698C"/>
    <w:rsid w:val="0026467A"/>
    <w:rsid w:val="00265864"/>
    <w:rsid w:val="002708A6"/>
    <w:rsid w:val="002772BD"/>
    <w:rsid w:val="00282A21"/>
    <w:rsid w:val="00282E12"/>
    <w:rsid w:val="002860BF"/>
    <w:rsid w:val="00286C40"/>
    <w:rsid w:val="00290D25"/>
    <w:rsid w:val="0029126B"/>
    <w:rsid w:val="0029332E"/>
    <w:rsid w:val="0029357C"/>
    <w:rsid w:val="002943C2"/>
    <w:rsid w:val="00297481"/>
    <w:rsid w:val="002A014D"/>
    <w:rsid w:val="002A6748"/>
    <w:rsid w:val="002B0440"/>
    <w:rsid w:val="002B13C0"/>
    <w:rsid w:val="002B1CB8"/>
    <w:rsid w:val="002B206B"/>
    <w:rsid w:val="002B3171"/>
    <w:rsid w:val="002B573E"/>
    <w:rsid w:val="002B684C"/>
    <w:rsid w:val="002B6B00"/>
    <w:rsid w:val="002C1C92"/>
    <w:rsid w:val="002C1E86"/>
    <w:rsid w:val="002D472B"/>
    <w:rsid w:val="002D473A"/>
    <w:rsid w:val="002D4CE9"/>
    <w:rsid w:val="002D786D"/>
    <w:rsid w:val="002E1891"/>
    <w:rsid w:val="002E1DEB"/>
    <w:rsid w:val="002E5DB6"/>
    <w:rsid w:val="002F3722"/>
    <w:rsid w:val="002F3B10"/>
    <w:rsid w:val="002F49B3"/>
    <w:rsid w:val="002F66C4"/>
    <w:rsid w:val="00300F45"/>
    <w:rsid w:val="00304B62"/>
    <w:rsid w:val="0030701D"/>
    <w:rsid w:val="00310B8A"/>
    <w:rsid w:val="00322B77"/>
    <w:rsid w:val="00325E4D"/>
    <w:rsid w:val="00326277"/>
    <w:rsid w:val="00332212"/>
    <w:rsid w:val="0033262E"/>
    <w:rsid w:val="003343C2"/>
    <w:rsid w:val="00336F0F"/>
    <w:rsid w:val="00344731"/>
    <w:rsid w:val="0034552C"/>
    <w:rsid w:val="00345E95"/>
    <w:rsid w:val="003469AB"/>
    <w:rsid w:val="00347262"/>
    <w:rsid w:val="00351652"/>
    <w:rsid w:val="00351867"/>
    <w:rsid w:val="003528DB"/>
    <w:rsid w:val="00353A20"/>
    <w:rsid w:val="00355615"/>
    <w:rsid w:val="0035659B"/>
    <w:rsid w:val="003618D2"/>
    <w:rsid w:val="00361D26"/>
    <w:rsid w:val="00363B1F"/>
    <w:rsid w:val="0036522E"/>
    <w:rsid w:val="00367396"/>
    <w:rsid w:val="003709D8"/>
    <w:rsid w:val="003710F5"/>
    <w:rsid w:val="003726C9"/>
    <w:rsid w:val="00374926"/>
    <w:rsid w:val="00376169"/>
    <w:rsid w:val="0038016D"/>
    <w:rsid w:val="00380B8B"/>
    <w:rsid w:val="003824FF"/>
    <w:rsid w:val="00382EC8"/>
    <w:rsid w:val="00383ADD"/>
    <w:rsid w:val="00392E1C"/>
    <w:rsid w:val="003957AB"/>
    <w:rsid w:val="00395933"/>
    <w:rsid w:val="003A007F"/>
    <w:rsid w:val="003A01DE"/>
    <w:rsid w:val="003A1779"/>
    <w:rsid w:val="003A4041"/>
    <w:rsid w:val="003A433E"/>
    <w:rsid w:val="003A5D3A"/>
    <w:rsid w:val="003B44E4"/>
    <w:rsid w:val="003B79E2"/>
    <w:rsid w:val="003C087B"/>
    <w:rsid w:val="003C0DE3"/>
    <w:rsid w:val="003C5971"/>
    <w:rsid w:val="003C60F6"/>
    <w:rsid w:val="003C7A75"/>
    <w:rsid w:val="003D3743"/>
    <w:rsid w:val="003D4352"/>
    <w:rsid w:val="003D681F"/>
    <w:rsid w:val="003E18F4"/>
    <w:rsid w:val="003E2DA4"/>
    <w:rsid w:val="003E2E35"/>
    <w:rsid w:val="003E5C47"/>
    <w:rsid w:val="003F2D21"/>
    <w:rsid w:val="003F5439"/>
    <w:rsid w:val="00401C99"/>
    <w:rsid w:val="0040288B"/>
    <w:rsid w:val="004076E9"/>
    <w:rsid w:val="004142C0"/>
    <w:rsid w:val="00414813"/>
    <w:rsid w:val="00416DC1"/>
    <w:rsid w:val="004208C7"/>
    <w:rsid w:val="0042568D"/>
    <w:rsid w:val="004279CC"/>
    <w:rsid w:val="00430C48"/>
    <w:rsid w:val="00431842"/>
    <w:rsid w:val="00433881"/>
    <w:rsid w:val="00433CB5"/>
    <w:rsid w:val="00435CFB"/>
    <w:rsid w:val="00436EDD"/>
    <w:rsid w:val="00440F3D"/>
    <w:rsid w:val="0044224C"/>
    <w:rsid w:val="00443639"/>
    <w:rsid w:val="00446355"/>
    <w:rsid w:val="0044774A"/>
    <w:rsid w:val="004563DD"/>
    <w:rsid w:val="00456612"/>
    <w:rsid w:val="00460CC7"/>
    <w:rsid w:val="00462440"/>
    <w:rsid w:val="004652D3"/>
    <w:rsid w:val="004657B2"/>
    <w:rsid w:val="004722C2"/>
    <w:rsid w:val="00473A05"/>
    <w:rsid w:val="00484CE2"/>
    <w:rsid w:val="00485D17"/>
    <w:rsid w:val="004914CB"/>
    <w:rsid w:val="00495A93"/>
    <w:rsid w:val="00497369"/>
    <w:rsid w:val="004A5D71"/>
    <w:rsid w:val="004A786E"/>
    <w:rsid w:val="004B09C3"/>
    <w:rsid w:val="004B5569"/>
    <w:rsid w:val="004B62EF"/>
    <w:rsid w:val="004C01A7"/>
    <w:rsid w:val="004C65FE"/>
    <w:rsid w:val="004D18E3"/>
    <w:rsid w:val="004D1C0F"/>
    <w:rsid w:val="004D539A"/>
    <w:rsid w:val="004E105E"/>
    <w:rsid w:val="004E6955"/>
    <w:rsid w:val="004F1D3A"/>
    <w:rsid w:val="004F7A83"/>
    <w:rsid w:val="00503E82"/>
    <w:rsid w:val="00504B83"/>
    <w:rsid w:val="00505644"/>
    <w:rsid w:val="005057E0"/>
    <w:rsid w:val="005104C0"/>
    <w:rsid w:val="00510A01"/>
    <w:rsid w:val="0051112D"/>
    <w:rsid w:val="00520DBD"/>
    <w:rsid w:val="00520F00"/>
    <w:rsid w:val="0052299E"/>
    <w:rsid w:val="00525018"/>
    <w:rsid w:val="00526196"/>
    <w:rsid w:val="005263CD"/>
    <w:rsid w:val="0052773A"/>
    <w:rsid w:val="00527AAD"/>
    <w:rsid w:val="00534099"/>
    <w:rsid w:val="00535EF8"/>
    <w:rsid w:val="00542C63"/>
    <w:rsid w:val="00543DF4"/>
    <w:rsid w:val="00547C3A"/>
    <w:rsid w:val="00551462"/>
    <w:rsid w:val="005528BF"/>
    <w:rsid w:val="005540B3"/>
    <w:rsid w:val="0055517D"/>
    <w:rsid w:val="00557E4E"/>
    <w:rsid w:val="005603E9"/>
    <w:rsid w:val="00560F4E"/>
    <w:rsid w:val="00561EFF"/>
    <w:rsid w:val="00565200"/>
    <w:rsid w:val="00565E6D"/>
    <w:rsid w:val="00566D97"/>
    <w:rsid w:val="00567DE5"/>
    <w:rsid w:val="00567E59"/>
    <w:rsid w:val="005742C3"/>
    <w:rsid w:val="00576F0F"/>
    <w:rsid w:val="0058360F"/>
    <w:rsid w:val="00583A1F"/>
    <w:rsid w:val="00585647"/>
    <w:rsid w:val="00585A3D"/>
    <w:rsid w:val="00585C3D"/>
    <w:rsid w:val="00587A2B"/>
    <w:rsid w:val="00591CC1"/>
    <w:rsid w:val="005A0400"/>
    <w:rsid w:val="005A4B10"/>
    <w:rsid w:val="005A5AB6"/>
    <w:rsid w:val="005A7F30"/>
    <w:rsid w:val="005B65B5"/>
    <w:rsid w:val="005B77B3"/>
    <w:rsid w:val="005C77DE"/>
    <w:rsid w:val="005D742D"/>
    <w:rsid w:val="005E0503"/>
    <w:rsid w:val="005E12B3"/>
    <w:rsid w:val="005E1624"/>
    <w:rsid w:val="005E1D00"/>
    <w:rsid w:val="005E1E0C"/>
    <w:rsid w:val="005E2288"/>
    <w:rsid w:val="005E387E"/>
    <w:rsid w:val="005E53CE"/>
    <w:rsid w:val="005E721D"/>
    <w:rsid w:val="005F5051"/>
    <w:rsid w:val="005F72D5"/>
    <w:rsid w:val="006008A3"/>
    <w:rsid w:val="00604D3F"/>
    <w:rsid w:val="00605CA8"/>
    <w:rsid w:val="00605DE5"/>
    <w:rsid w:val="00606B2E"/>
    <w:rsid w:val="00607877"/>
    <w:rsid w:val="006105EA"/>
    <w:rsid w:val="00613E0F"/>
    <w:rsid w:val="006149C4"/>
    <w:rsid w:val="006167AA"/>
    <w:rsid w:val="0062210B"/>
    <w:rsid w:val="0062260B"/>
    <w:rsid w:val="0062483F"/>
    <w:rsid w:val="00630637"/>
    <w:rsid w:val="00631F75"/>
    <w:rsid w:val="00632BF9"/>
    <w:rsid w:val="00632F5C"/>
    <w:rsid w:val="00635CBB"/>
    <w:rsid w:val="006378DA"/>
    <w:rsid w:val="00637EE7"/>
    <w:rsid w:val="00647912"/>
    <w:rsid w:val="0065050C"/>
    <w:rsid w:val="0065467C"/>
    <w:rsid w:val="00660340"/>
    <w:rsid w:val="00661C58"/>
    <w:rsid w:val="0066271B"/>
    <w:rsid w:val="00663BD8"/>
    <w:rsid w:val="006648CD"/>
    <w:rsid w:val="006660C7"/>
    <w:rsid w:val="0067471F"/>
    <w:rsid w:val="00674BB2"/>
    <w:rsid w:val="006759A4"/>
    <w:rsid w:val="006761FD"/>
    <w:rsid w:val="0067699A"/>
    <w:rsid w:val="0068062A"/>
    <w:rsid w:val="006807C6"/>
    <w:rsid w:val="00680F5D"/>
    <w:rsid w:val="00683118"/>
    <w:rsid w:val="00691032"/>
    <w:rsid w:val="00692070"/>
    <w:rsid w:val="00694365"/>
    <w:rsid w:val="00694BEE"/>
    <w:rsid w:val="006A0009"/>
    <w:rsid w:val="006A0432"/>
    <w:rsid w:val="006A149B"/>
    <w:rsid w:val="006A67A8"/>
    <w:rsid w:val="006A73FD"/>
    <w:rsid w:val="006B0653"/>
    <w:rsid w:val="006B162F"/>
    <w:rsid w:val="006B2F2A"/>
    <w:rsid w:val="006B7D8C"/>
    <w:rsid w:val="006B7FC2"/>
    <w:rsid w:val="006C0DCD"/>
    <w:rsid w:val="006C1D43"/>
    <w:rsid w:val="006C1E40"/>
    <w:rsid w:val="006C761E"/>
    <w:rsid w:val="006D04D6"/>
    <w:rsid w:val="006D415B"/>
    <w:rsid w:val="006D4AC3"/>
    <w:rsid w:val="006E010C"/>
    <w:rsid w:val="006E0673"/>
    <w:rsid w:val="006E0DBC"/>
    <w:rsid w:val="006E33D9"/>
    <w:rsid w:val="006E4E92"/>
    <w:rsid w:val="006E653C"/>
    <w:rsid w:val="006F05B1"/>
    <w:rsid w:val="007018B7"/>
    <w:rsid w:val="00705188"/>
    <w:rsid w:val="00706853"/>
    <w:rsid w:val="00706DD4"/>
    <w:rsid w:val="007073D2"/>
    <w:rsid w:val="00710D1C"/>
    <w:rsid w:val="00717756"/>
    <w:rsid w:val="0072474A"/>
    <w:rsid w:val="00724A36"/>
    <w:rsid w:val="00725408"/>
    <w:rsid w:val="00725C14"/>
    <w:rsid w:val="0072785A"/>
    <w:rsid w:val="007308FD"/>
    <w:rsid w:val="00731440"/>
    <w:rsid w:val="00733D1B"/>
    <w:rsid w:val="00736FBA"/>
    <w:rsid w:val="00740439"/>
    <w:rsid w:val="00740888"/>
    <w:rsid w:val="00743857"/>
    <w:rsid w:val="007456E6"/>
    <w:rsid w:val="0074683B"/>
    <w:rsid w:val="00747847"/>
    <w:rsid w:val="00750EBA"/>
    <w:rsid w:val="007518A5"/>
    <w:rsid w:val="00754BC2"/>
    <w:rsid w:val="0076314A"/>
    <w:rsid w:val="0076508D"/>
    <w:rsid w:val="007676DE"/>
    <w:rsid w:val="00767DF5"/>
    <w:rsid w:val="00770331"/>
    <w:rsid w:val="00772936"/>
    <w:rsid w:val="00774239"/>
    <w:rsid w:val="00775397"/>
    <w:rsid w:val="0077662D"/>
    <w:rsid w:val="00777992"/>
    <w:rsid w:val="0079013C"/>
    <w:rsid w:val="007927F5"/>
    <w:rsid w:val="00795155"/>
    <w:rsid w:val="00796D2C"/>
    <w:rsid w:val="007A3471"/>
    <w:rsid w:val="007A3EDB"/>
    <w:rsid w:val="007A409A"/>
    <w:rsid w:val="007A70A0"/>
    <w:rsid w:val="007B4259"/>
    <w:rsid w:val="007B4C06"/>
    <w:rsid w:val="007B59D8"/>
    <w:rsid w:val="007C09AC"/>
    <w:rsid w:val="007C4C5B"/>
    <w:rsid w:val="007D3843"/>
    <w:rsid w:val="007D74F4"/>
    <w:rsid w:val="007D7C11"/>
    <w:rsid w:val="007E040F"/>
    <w:rsid w:val="007E0636"/>
    <w:rsid w:val="007E2352"/>
    <w:rsid w:val="007E40FD"/>
    <w:rsid w:val="007E6F99"/>
    <w:rsid w:val="007F17F0"/>
    <w:rsid w:val="007F24B6"/>
    <w:rsid w:val="007F5DF0"/>
    <w:rsid w:val="007F6DF6"/>
    <w:rsid w:val="00801BA6"/>
    <w:rsid w:val="00811416"/>
    <w:rsid w:val="008124A4"/>
    <w:rsid w:val="00815D29"/>
    <w:rsid w:val="00821BBE"/>
    <w:rsid w:val="008241FA"/>
    <w:rsid w:val="00825E77"/>
    <w:rsid w:val="0082652D"/>
    <w:rsid w:val="008303A6"/>
    <w:rsid w:val="00830DD1"/>
    <w:rsid w:val="00831FA2"/>
    <w:rsid w:val="00832733"/>
    <w:rsid w:val="00832BD4"/>
    <w:rsid w:val="0083680A"/>
    <w:rsid w:val="00836EFA"/>
    <w:rsid w:val="00840F02"/>
    <w:rsid w:val="00842499"/>
    <w:rsid w:val="00842E3A"/>
    <w:rsid w:val="008459E3"/>
    <w:rsid w:val="00847E8A"/>
    <w:rsid w:val="008501A3"/>
    <w:rsid w:val="00851B1A"/>
    <w:rsid w:val="00854281"/>
    <w:rsid w:val="00854B7C"/>
    <w:rsid w:val="00855040"/>
    <w:rsid w:val="00860CF4"/>
    <w:rsid w:val="00865991"/>
    <w:rsid w:val="008664A2"/>
    <w:rsid w:val="0086776E"/>
    <w:rsid w:val="00871E16"/>
    <w:rsid w:val="00872F50"/>
    <w:rsid w:val="00873C35"/>
    <w:rsid w:val="00874365"/>
    <w:rsid w:val="00875E5A"/>
    <w:rsid w:val="008805AA"/>
    <w:rsid w:val="008817F0"/>
    <w:rsid w:val="00881E62"/>
    <w:rsid w:val="00882819"/>
    <w:rsid w:val="00883FF4"/>
    <w:rsid w:val="00891B65"/>
    <w:rsid w:val="00894D01"/>
    <w:rsid w:val="008976D9"/>
    <w:rsid w:val="00897BDF"/>
    <w:rsid w:val="008A1E97"/>
    <w:rsid w:val="008A25A6"/>
    <w:rsid w:val="008A2EC7"/>
    <w:rsid w:val="008A4206"/>
    <w:rsid w:val="008A6D56"/>
    <w:rsid w:val="008B1FC8"/>
    <w:rsid w:val="008B37FD"/>
    <w:rsid w:val="008B6767"/>
    <w:rsid w:val="008B67E9"/>
    <w:rsid w:val="008C0440"/>
    <w:rsid w:val="008C1400"/>
    <w:rsid w:val="008D094E"/>
    <w:rsid w:val="008D1317"/>
    <w:rsid w:val="008D5D1F"/>
    <w:rsid w:val="008E0DE5"/>
    <w:rsid w:val="008E7578"/>
    <w:rsid w:val="008F1F99"/>
    <w:rsid w:val="008F28B1"/>
    <w:rsid w:val="008F3CD8"/>
    <w:rsid w:val="008F44DD"/>
    <w:rsid w:val="008F7946"/>
    <w:rsid w:val="008F7B5F"/>
    <w:rsid w:val="00902986"/>
    <w:rsid w:val="0090455C"/>
    <w:rsid w:val="00906BD1"/>
    <w:rsid w:val="009105E1"/>
    <w:rsid w:val="0091078D"/>
    <w:rsid w:val="00923596"/>
    <w:rsid w:val="009246DD"/>
    <w:rsid w:val="009312A7"/>
    <w:rsid w:val="0093431C"/>
    <w:rsid w:val="0093565D"/>
    <w:rsid w:val="00937BC0"/>
    <w:rsid w:val="00940667"/>
    <w:rsid w:val="00941128"/>
    <w:rsid w:val="0094182D"/>
    <w:rsid w:val="00942D93"/>
    <w:rsid w:val="009454DE"/>
    <w:rsid w:val="0094625C"/>
    <w:rsid w:val="00947141"/>
    <w:rsid w:val="00947939"/>
    <w:rsid w:val="00955B20"/>
    <w:rsid w:val="00956EC5"/>
    <w:rsid w:val="00957BB0"/>
    <w:rsid w:val="00964DE6"/>
    <w:rsid w:val="009667B8"/>
    <w:rsid w:val="00966957"/>
    <w:rsid w:val="00971485"/>
    <w:rsid w:val="0097360E"/>
    <w:rsid w:val="00980B3C"/>
    <w:rsid w:val="0098227B"/>
    <w:rsid w:val="0098483C"/>
    <w:rsid w:val="00986B21"/>
    <w:rsid w:val="00990253"/>
    <w:rsid w:val="00990DB4"/>
    <w:rsid w:val="009944D6"/>
    <w:rsid w:val="009958CB"/>
    <w:rsid w:val="00997C40"/>
    <w:rsid w:val="009A0D66"/>
    <w:rsid w:val="009A2F28"/>
    <w:rsid w:val="009A710C"/>
    <w:rsid w:val="009B2F7D"/>
    <w:rsid w:val="009B31B2"/>
    <w:rsid w:val="009B3956"/>
    <w:rsid w:val="009C54FA"/>
    <w:rsid w:val="009C723F"/>
    <w:rsid w:val="009D0487"/>
    <w:rsid w:val="009D102B"/>
    <w:rsid w:val="009D1FFB"/>
    <w:rsid w:val="009D21BE"/>
    <w:rsid w:val="009D22EB"/>
    <w:rsid w:val="009D2718"/>
    <w:rsid w:val="009D2CF7"/>
    <w:rsid w:val="009D42CC"/>
    <w:rsid w:val="009D7632"/>
    <w:rsid w:val="009E639B"/>
    <w:rsid w:val="009F0ED6"/>
    <w:rsid w:val="009F477B"/>
    <w:rsid w:val="00A01932"/>
    <w:rsid w:val="00A023CC"/>
    <w:rsid w:val="00A037BB"/>
    <w:rsid w:val="00A10524"/>
    <w:rsid w:val="00A11AC5"/>
    <w:rsid w:val="00A11DB1"/>
    <w:rsid w:val="00A13318"/>
    <w:rsid w:val="00A15AF4"/>
    <w:rsid w:val="00A174A1"/>
    <w:rsid w:val="00A20A7A"/>
    <w:rsid w:val="00A31FDE"/>
    <w:rsid w:val="00A32674"/>
    <w:rsid w:val="00A32D87"/>
    <w:rsid w:val="00A403C5"/>
    <w:rsid w:val="00A4096A"/>
    <w:rsid w:val="00A41940"/>
    <w:rsid w:val="00A41BEA"/>
    <w:rsid w:val="00A44878"/>
    <w:rsid w:val="00A4533F"/>
    <w:rsid w:val="00A47531"/>
    <w:rsid w:val="00A47733"/>
    <w:rsid w:val="00A47AA5"/>
    <w:rsid w:val="00A552D6"/>
    <w:rsid w:val="00A5614F"/>
    <w:rsid w:val="00A57F54"/>
    <w:rsid w:val="00A6054A"/>
    <w:rsid w:val="00A6127E"/>
    <w:rsid w:val="00A62F2B"/>
    <w:rsid w:val="00A63D19"/>
    <w:rsid w:val="00A6464D"/>
    <w:rsid w:val="00A648FE"/>
    <w:rsid w:val="00A65DF8"/>
    <w:rsid w:val="00A727A8"/>
    <w:rsid w:val="00A765E4"/>
    <w:rsid w:val="00A76733"/>
    <w:rsid w:val="00A77145"/>
    <w:rsid w:val="00A909FA"/>
    <w:rsid w:val="00A90F34"/>
    <w:rsid w:val="00A91C14"/>
    <w:rsid w:val="00A94E66"/>
    <w:rsid w:val="00AA0681"/>
    <w:rsid w:val="00AA3F35"/>
    <w:rsid w:val="00AA6CCD"/>
    <w:rsid w:val="00AB3F38"/>
    <w:rsid w:val="00AB76C8"/>
    <w:rsid w:val="00AC107F"/>
    <w:rsid w:val="00AC21A5"/>
    <w:rsid w:val="00AC62CF"/>
    <w:rsid w:val="00AC74E9"/>
    <w:rsid w:val="00AD07E7"/>
    <w:rsid w:val="00AD28CB"/>
    <w:rsid w:val="00AD540E"/>
    <w:rsid w:val="00AE366E"/>
    <w:rsid w:val="00AE3D99"/>
    <w:rsid w:val="00AE497B"/>
    <w:rsid w:val="00AE61DD"/>
    <w:rsid w:val="00AE6A54"/>
    <w:rsid w:val="00AF52DE"/>
    <w:rsid w:val="00B00B0E"/>
    <w:rsid w:val="00B00E23"/>
    <w:rsid w:val="00B0323F"/>
    <w:rsid w:val="00B037E8"/>
    <w:rsid w:val="00B03CC7"/>
    <w:rsid w:val="00B03CC9"/>
    <w:rsid w:val="00B05C53"/>
    <w:rsid w:val="00B103C7"/>
    <w:rsid w:val="00B122F3"/>
    <w:rsid w:val="00B2311E"/>
    <w:rsid w:val="00B23FD6"/>
    <w:rsid w:val="00B26CEE"/>
    <w:rsid w:val="00B3177E"/>
    <w:rsid w:val="00B31B50"/>
    <w:rsid w:val="00B31F80"/>
    <w:rsid w:val="00B32055"/>
    <w:rsid w:val="00B325B9"/>
    <w:rsid w:val="00B33F7A"/>
    <w:rsid w:val="00B353E9"/>
    <w:rsid w:val="00B36274"/>
    <w:rsid w:val="00B3647C"/>
    <w:rsid w:val="00B419CF"/>
    <w:rsid w:val="00B4439D"/>
    <w:rsid w:val="00B53156"/>
    <w:rsid w:val="00B65801"/>
    <w:rsid w:val="00B671DC"/>
    <w:rsid w:val="00B74372"/>
    <w:rsid w:val="00B833F2"/>
    <w:rsid w:val="00B83442"/>
    <w:rsid w:val="00B87A3D"/>
    <w:rsid w:val="00B90CAE"/>
    <w:rsid w:val="00B92B95"/>
    <w:rsid w:val="00BA532D"/>
    <w:rsid w:val="00BA6212"/>
    <w:rsid w:val="00BA6627"/>
    <w:rsid w:val="00BA6BB5"/>
    <w:rsid w:val="00BB0CD6"/>
    <w:rsid w:val="00BB1BF6"/>
    <w:rsid w:val="00BB38A7"/>
    <w:rsid w:val="00BB6BE2"/>
    <w:rsid w:val="00BC3A82"/>
    <w:rsid w:val="00BC7CAE"/>
    <w:rsid w:val="00BD0827"/>
    <w:rsid w:val="00BD0C93"/>
    <w:rsid w:val="00BD5445"/>
    <w:rsid w:val="00BD5851"/>
    <w:rsid w:val="00BE038A"/>
    <w:rsid w:val="00BE21BF"/>
    <w:rsid w:val="00BE3423"/>
    <w:rsid w:val="00BE52DF"/>
    <w:rsid w:val="00BE6544"/>
    <w:rsid w:val="00BF44F4"/>
    <w:rsid w:val="00BF46A1"/>
    <w:rsid w:val="00BF4919"/>
    <w:rsid w:val="00BF4A50"/>
    <w:rsid w:val="00BF626F"/>
    <w:rsid w:val="00C01F45"/>
    <w:rsid w:val="00C02BED"/>
    <w:rsid w:val="00C05548"/>
    <w:rsid w:val="00C06098"/>
    <w:rsid w:val="00C0754E"/>
    <w:rsid w:val="00C07B27"/>
    <w:rsid w:val="00C07DDD"/>
    <w:rsid w:val="00C20594"/>
    <w:rsid w:val="00C231BE"/>
    <w:rsid w:val="00C243CD"/>
    <w:rsid w:val="00C24770"/>
    <w:rsid w:val="00C33D57"/>
    <w:rsid w:val="00C3593E"/>
    <w:rsid w:val="00C3692A"/>
    <w:rsid w:val="00C410EF"/>
    <w:rsid w:val="00C43035"/>
    <w:rsid w:val="00C47403"/>
    <w:rsid w:val="00C50141"/>
    <w:rsid w:val="00C5300F"/>
    <w:rsid w:val="00C53E2D"/>
    <w:rsid w:val="00C54151"/>
    <w:rsid w:val="00C55600"/>
    <w:rsid w:val="00C56550"/>
    <w:rsid w:val="00C572D7"/>
    <w:rsid w:val="00C61D88"/>
    <w:rsid w:val="00C678B4"/>
    <w:rsid w:val="00C728F6"/>
    <w:rsid w:val="00C81747"/>
    <w:rsid w:val="00C85681"/>
    <w:rsid w:val="00C9066B"/>
    <w:rsid w:val="00C925E4"/>
    <w:rsid w:val="00C92CC0"/>
    <w:rsid w:val="00C96C8E"/>
    <w:rsid w:val="00CA6C3B"/>
    <w:rsid w:val="00CA7616"/>
    <w:rsid w:val="00CB2568"/>
    <w:rsid w:val="00CB5774"/>
    <w:rsid w:val="00CB5D21"/>
    <w:rsid w:val="00CB65B9"/>
    <w:rsid w:val="00CC066E"/>
    <w:rsid w:val="00CC0C95"/>
    <w:rsid w:val="00CC34E5"/>
    <w:rsid w:val="00CC3D00"/>
    <w:rsid w:val="00CC46E3"/>
    <w:rsid w:val="00CC5D8D"/>
    <w:rsid w:val="00CC6D2D"/>
    <w:rsid w:val="00CC72EB"/>
    <w:rsid w:val="00CD05C5"/>
    <w:rsid w:val="00CD1696"/>
    <w:rsid w:val="00CD4229"/>
    <w:rsid w:val="00CD43DB"/>
    <w:rsid w:val="00CD68F1"/>
    <w:rsid w:val="00CE126E"/>
    <w:rsid w:val="00CE4668"/>
    <w:rsid w:val="00CE4CDA"/>
    <w:rsid w:val="00CF00AC"/>
    <w:rsid w:val="00CF2CD9"/>
    <w:rsid w:val="00CF2DCA"/>
    <w:rsid w:val="00CF5402"/>
    <w:rsid w:val="00CF7B48"/>
    <w:rsid w:val="00D02160"/>
    <w:rsid w:val="00D04387"/>
    <w:rsid w:val="00D0520A"/>
    <w:rsid w:val="00D05358"/>
    <w:rsid w:val="00D1518D"/>
    <w:rsid w:val="00D1714E"/>
    <w:rsid w:val="00D237CA"/>
    <w:rsid w:val="00D23FCF"/>
    <w:rsid w:val="00D24891"/>
    <w:rsid w:val="00D259D5"/>
    <w:rsid w:val="00D25E0F"/>
    <w:rsid w:val="00D26444"/>
    <w:rsid w:val="00D30148"/>
    <w:rsid w:val="00D3076B"/>
    <w:rsid w:val="00D33ECB"/>
    <w:rsid w:val="00D3615C"/>
    <w:rsid w:val="00D4191E"/>
    <w:rsid w:val="00D470EB"/>
    <w:rsid w:val="00D47923"/>
    <w:rsid w:val="00D5077F"/>
    <w:rsid w:val="00D51CD2"/>
    <w:rsid w:val="00D52F60"/>
    <w:rsid w:val="00D5621E"/>
    <w:rsid w:val="00D566BB"/>
    <w:rsid w:val="00D572E2"/>
    <w:rsid w:val="00D6154E"/>
    <w:rsid w:val="00D617C4"/>
    <w:rsid w:val="00D646B2"/>
    <w:rsid w:val="00D72EEE"/>
    <w:rsid w:val="00D81C29"/>
    <w:rsid w:val="00D82D6E"/>
    <w:rsid w:val="00D832A9"/>
    <w:rsid w:val="00D91787"/>
    <w:rsid w:val="00D91878"/>
    <w:rsid w:val="00D920A3"/>
    <w:rsid w:val="00D94D0B"/>
    <w:rsid w:val="00D9743E"/>
    <w:rsid w:val="00D977C5"/>
    <w:rsid w:val="00DA7448"/>
    <w:rsid w:val="00DA7978"/>
    <w:rsid w:val="00DA7EDD"/>
    <w:rsid w:val="00DB215F"/>
    <w:rsid w:val="00DB3079"/>
    <w:rsid w:val="00DB5A71"/>
    <w:rsid w:val="00DB71F1"/>
    <w:rsid w:val="00DC08C8"/>
    <w:rsid w:val="00DC09F0"/>
    <w:rsid w:val="00DC6579"/>
    <w:rsid w:val="00DD03ED"/>
    <w:rsid w:val="00DD13E1"/>
    <w:rsid w:val="00DD1F91"/>
    <w:rsid w:val="00DD463E"/>
    <w:rsid w:val="00DD6809"/>
    <w:rsid w:val="00DD704B"/>
    <w:rsid w:val="00DD71F8"/>
    <w:rsid w:val="00DE0AB9"/>
    <w:rsid w:val="00DE2294"/>
    <w:rsid w:val="00DE2E20"/>
    <w:rsid w:val="00DE791F"/>
    <w:rsid w:val="00DF0084"/>
    <w:rsid w:val="00DF7B0B"/>
    <w:rsid w:val="00DF7E8D"/>
    <w:rsid w:val="00E0597F"/>
    <w:rsid w:val="00E06895"/>
    <w:rsid w:val="00E0713E"/>
    <w:rsid w:val="00E11A7E"/>
    <w:rsid w:val="00E122B9"/>
    <w:rsid w:val="00E14FE7"/>
    <w:rsid w:val="00E15081"/>
    <w:rsid w:val="00E171B4"/>
    <w:rsid w:val="00E21E63"/>
    <w:rsid w:val="00E32ABF"/>
    <w:rsid w:val="00E34D43"/>
    <w:rsid w:val="00E37236"/>
    <w:rsid w:val="00E40DC4"/>
    <w:rsid w:val="00E42158"/>
    <w:rsid w:val="00E4244A"/>
    <w:rsid w:val="00E4369E"/>
    <w:rsid w:val="00E455B8"/>
    <w:rsid w:val="00E5247C"/>
    <w:rsid w:val="00E61183"/>
    <w:rsid w:val="00E62ADF"/>
    <w:rsid w:val="00E641A0"/>
    <w:rsid w:val="00E674BE"/>
    <w:rsid w:val="00E71A60"/>
    <w:rsid w:val="00E72F8E"/>
    <w:rsid w:val="00E73B87"/>
    <w:rsid w:val="00E74814"/>
    <w:rsid w:val="00E7672F"/>
    <w:rsid w:val="00E872D0"/>
    <w:rsid w:val="00E96220"/>
    <w:rsid w:val="00E97626"/>
    <w:rsid w:val="00EA0230"/>
    <w:rsid w:val="00EA28E1"/>
    <w:rsid w:val="00EA2DCA"/>
    <w:rsid w:val="00EA358E"/>
    <w:rsid w:val="00EA39BB"/>
    <w:rsid w:val="00EA50F6"/>
    <w:rsid w:val="00EB0B8B"/>
    <w:rsid w:val="00EB2A39"/>
    <w:rsid w:val="00EB52E0"/>
    <w:rsid w:val="00EB6F81"/>
    <w:rsid w:val="00EB74BD"/>
    <w:rsid w:val="00EC0FA4"/>
    <w:rsid w:val="00EC303F"/>
    <w:rsid w:val="00EC3183"/>
    <w:rsid w:val="00ED03F7"/>
    <w:rsid w:val="00ED1016"/>
    <w:rsid w:val="00ED5317"/>
    <w:rsid w:val="00ED65F7"/>
    <w:rsid w:val="00EE2CF3"/>
    <w:rsid w:val="00EF30AB"/>
    <w:rsid w:val="00EF617D"/>
    <w:rsid w:val="00F04C4F"/>
    <w:rsid w:val="00F0684B"/>
    <w:rsid w:val="00F07F9B"/>
    <w:rsid w:val="00F1445C"/>
    <w:rsid w:val="00F164C7"/>
    <w:rsid w:val="00F2100B"/>
    <w:rsid w:val="00F21F17"/>
    <w:rsid w:val="00F2520B"/>
    <w:rsid w:val="00F25D50"/>
    <w:rsid w:val="00F2677F"/>
    <w:rsid w:val="00F35E5A"/>
    <w:rsid w:val="00F36451"/>
    <w:rsid w:val="00F37F90"/>
    <w:rsid w:val="00F4020B"/>
    <w:rsid w:val="00F423A4"/>
    <w:rsid w:val="00F43473"/>
    <w:rsid w:val="00F4348F"/>
    <w:rsid w:val="00F4475D"/>
    <w:rsid w:val="00F44961"/>
    <w:rsid w:val="00F52F0D"/>
    <w:rsid w:val="00F52FF5"/>
    <w:rsid w:val="00F55BE0"/>
    <w:rsid w:val="00F60A4C"/>
    <w:rsid w:val="00F645F8"/>
    <w:rsid w:val="00F664B4"/>
    <w:rsid w:val="00F74C9B"/>
    <w:rsid w:val="00F800D7"/>
    <w:rsid w:val="00F807A9"/>
    <w:rsid w:val="00F8229C"/>
    <w:rsid w:val="00F83C66"/>
    <w:rsid w:val="00F9568D"/>
    <w:rsid w:val="00F95EBA"/>
    <w:rsid w:val="00F97F53"/>
    <w:rsid w:val="00FA166C"/>
    <w:rsid w:val="00FA5203"/>
    <w:rsid w:val="00FA6381"/>
    <w:rsid w:val="00FA6860"/>
    <w:rsid w:val="00FB1989"/>
    <w:rsid w:val="00FB1FAE"/>
    <w:rsid w:val="00FB2D3D"/>
    <w:rsid w:val="00FB410D"/>
    <w:rsid w:val="00FB619F"/>
    <w:rsid w:val="00FB79E4"/>
    <w:rsid w:val="00FB7B3D"/>
    <w:rsid w:val="00FC095E"/>
    <w:rsid w:val="00FC2222"/>
    <w:rsid w:val="00FC357E"/>
    <w:rsid w:val="00FC4A7C"/>
    <w:rsid w:val="00FC5A91"/>
    <w:rsid w:val="00FC70BB"/>
    <w:rsid w:val="00FC7FCD"/>
    <w:rsid w:val="00FD22B9"/>
    <w:rsid w:val="00FD4C5B"/>
    <w:rsid w:val="00FD6CF1"/>
    <w:rsid w:val="00FD75B5"/>
    <w:rsid w:val="00FE017F"/>
    <w:rsid w:val="00FE1FB6"/>
    <w:rsid w:val="00FE38E9"/>
    <w:rsid w:val="00FE3B14"/>
    <w:rsid w:val="00FF0D7E"/>
    <w:rsid w:val="00FF0EEE"/>
    <w:rsid w:val="00FF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4A3335A9"/>
  <w15:docId w15:val="{E334FD0D-3687-4790-A3F2-2852CEC86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566D97"/>
  </w:style>
  <w:style w:type="paragraph" w:styleId="Titolo1">
    <w:name w:val="heading 1"/>
    <w:basedOn w:val="Normale"/>
    <w:next w:val="Normale"/>
    <w:link w:val="Titolo1Carattere"/>
    <w:uiPriority w:val="1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link w:val="Titolo2Carattere"/>
    <w:uiPriority w:val="1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link w:val="Titolo3Carattere"/>
    <w:uiPriority w:val="1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uiPriority w:val="99"/>
    <w:qFormat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uiPriority w:val="59"/>
    <w:rsid w:val="00F26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">
    <w:name w:val="Table Normal"/>
    <w:uiPriority w:val="2"/>
    <w:semiHidden/>
    <w:qFormat/>
    <w:rsid w:val="00DD1F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anboldcenterbig">
    <w:name w:val="span_bold_center_big"/>
    <w:basedOn w:val="Carpredefinitoparagrafo"/>
    <w:rsid w:val="002D786D"/>
  </w:style>
  <w:style w:type="paragraph" w:customStyle="1" w:styleId="Default">
    <w:name w:val="Default"/>
    <w:rsid w:val="0029332E"/>
    <w:pPr>
      <w:autoSpaceDE w:val="0"/>
      <w:autoSpaceDN w:val="0"/>
      <w:adjustRightInd w:val="0"/>
    </w:pPr>
    <w:rPr>
      <w:rFonts w:ascii="Corbel" w:hAnsi="Corbel" w:cs="Corbel"/>
      <w:color w:val="000000"/>
      <w:sz w:val="24"/>
      <w:szCs w:val="24"/>
    </w:rPr>
  </w:style>
  <w:style w:type="character" w:customStyle="1" w:styleId="Titolo60">
    <w:name w:val="Titolo #6_"/>
    <w:link w:val="Titolo61"/>
    <w:locked/>
    <w:rsid w:val="006E4E92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Titolo61">
    <w:name w:val="Titolo #6"/>
    <w:basedOn w:val="Normale"/>
    <w:link w:val="Titolo60"/>
    <w:rsid w:val="006E4E92"/>
    <w:pPr>
      <w:widowControl w:val="0"/>
      <w:shd w:val="clear" w:color="auto" w:fill="FFFFFF"/>
      <w:spacing w:before="480" w:line="472" w:lineRule="exact"/>
      <w:jc w:val="center"/>
      <w:outlineLvl w:val="5"/>
    </w:pPr>
    <w:rPr>
      <w:rFonts w:ascii="Arial" w:eastAsia="Arial" w:hAnsi="Arial" w:cs="Arial"/>
      <w:b/>
      <w:bCs/>
      <w:sz w:val="18"/>
      <w:szCs w:val="18"/>
    </w:rPr>
  </w:style>
  <w:style w:type="paragraph" w:customStyle="1" w:styleId="Standard">
    <w:name w:val="Standard"/>
    <w:rsid w:val="00AE366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E42158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42158"/>
    <w:rPr>
      <w:rFonts w:ascii="Arial" w:eastAsia="Arial" w:hAnsi="Arial" w:cs="Arial"/>
      <w:sz w:val="22"/>
      <w:szCs w:val="22"/>
      <w:lang w:bidi="it-IT"/>
    </w:rPr>
  </w:style>
  <w:style w:type="table" w:customStyle="1" w:styleId="Grigliatabella1">
    <w:name w:val="Griglia tabella1"/>
    <w:basedOn w:val="Tabellanormale"/>
    <w:next w:val="Grigliatabella"/>
    <w:rsid w:val="00015D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97360E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Nessunaspaziatura">
    <w:name w:val="No Spacing"/>
    <w:uiPriority w:val="1"/>
    <w:qFormat/>
    <w:rsid w:val="00CF7B4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C74E9"/>
  </w:style>
  <w:style w:type="table" w:customStyle="1" w:styleId="TableGrid">
    <w:name w:val="TableGrid"/>
    <w:rsid w:val="008F44DD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9A2F28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22B77"/>
  </w:style>
  <w:style w:type="character" w:customStyle="1" w:styleId="CommaCarattere">
    <w:name w:val="Comma Carattere"/>
    <w:basedOn w:val="Carpredefinitoparagrafo"/>
    <w:link w:val="Comma"/>
    <w:locked/>
    <w:rsid w:val="001A3DE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mma">
    <w:name w:val="Comma"/>
    <w:basedOn w:val="Paragrafoelenco"/>
    <w:link w:val="CommaCarattere"/>
    <w:qFormat/>
    <w:rsid w:val="001A3DE4"/>
    <w:pPr>
      <w:numPr>
        <w:numId w:val="11"/>
      </w:numPr>
      <w:spacing w:after="240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itolo1Carattere">
    <w:name w:val="Titolo 1 Carattere"/>
    <w:link w:val="Titolo1"/>
    <w:uiPriority w:val="1"/>
    <w:rsid w:val="0029357C"/>
    <w:rPr>
      <w:rFonts w:ascii="Arial" w:hAnsi="Arial"/>
      <w:b/>
      <w:kern w:val="28"/>
      <w:sz w:val="28"/>
    </w:rPr>
  </w:style>
  <w:style w:type="character" w:customStyle="1" w:styleId="Titolo2Carattere">
    <w:name w:val="Titolo 2 Carattere"/>
    <w:link w:val="Titolo2"/>
    <w:uiPriority w:val="1"/>
    <w:rsid w:val="0029357C"/>
    <w:rPr>
      <w:b/>
      <w:shd w:val="pct10" w:color="auto" w:fill="auto"/>
    </w:rPr>
  </w:style>
  <w:style w:type="character" w:customStyle="1" w:styleId="Titolo3Carattere">
    <w:name w:val="Titolo 3 Carattere"/>
    <w:link w:val="Titolo3"/>
    <w:uiPriority w:val="1"/>
    <w:rsid w:val="0029357C"/>
    <w:rPr>
      <w:rFonts w:ascii="Arial" w:hAnsi="Arial"/>
      <w:b/>
      <w:sz w:val="36"/>
      <w:shd w:val="pct10" w:color="auto" w:fill="auto"/>
    </w:rPr>
  </w:style>
  <w:style w:type="character" w:styleId="Collegamentovisitato">
    <w:name w:val="FollowedHyperlink"/>
    <w:uiPriority w:val="99"/>
    <w:semiHidden/>
    <w:unhideWhenUsed/>
    <w:rsid w:val="0029357C"/>
    <w:rPr>
      <w:color w:val="954F72"/>
      <w:u w:val="single"/>
    </w:rPr>
  </w:style>
  <w:style w:type="paragraph" w:customStyle="1" w:styleId="msonormal0">
    <w:name w:val="msonormal"/>
    <w:basedOn w:val="Normale"/>
    <w:rsid w:val="0029357C"/>
    <w:pPr>
      <w:spacing w:before="100" w:beforeAutospacing="1" w:after="100" w:afterAutospacing="1"/>
    </w:pPr>
    <w:rPr>
      <w:sz w:val="24"/>
      <w:szCs w:val="24"/>
    </w:rPr>
  </w:style>
  <w:style w:type="character" w:customStyle="1" w:styleId="TestofumettoCarattere">
    <w:name w:val="Testo fumetto Carattere"/>
    <w:link w:val="Testofumetto"/>
    <w:uiPriority w:val="99"/>
    <w:semiHidden/>
    <w:rsid w:val="002935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00436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903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09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2291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5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3884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291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199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3143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9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35558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36655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4829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530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2822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5884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551235-BB72-40D5-B2DB-9B2DCF4E3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399</Words>
  <Characters>3782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4173</CharactersWithSpaces>
  <SharedDoc>false</SharedDoc>
  <HLinks>
    <vt:vector size="18" baseType="variant">
      <vt:variant>
        <vt:i4>7340081</vt:i4>
      </vt:variant>
      <vt:variant>
        <vt:i4>18</vt:i4>
      </vt:variant>
      <vt:variant>
        <vt:i4>0</vt:i4>
      </vt:variant>
      <vt:variant>
        <vt:i4>5</vt:i4>
      </vt:variant>
      <vt:variant>
        <vt:lpwstr>http://www.itirighi.it/</vt:lpwstr>
      </vt:variant>
      <vt:variant>
        <vt:lpwstr/>
      </vt:variant>
      <vt:variant>
        <vt:i4>1048698</vt:i4>
      </vt:variant>
      <vt:variant>
        <vt:i4>15</vt:i4>
      </vt:variant>
      <vt:variant>
        <vt:i4>0</vt:i4>
      </vt:variant>
      <vt:variant>
        <vt:i4>5</vt:i4>
      </vt:variant>
      <vt:variant>
        <vt:lpwstr>mailto:NATF02000T@istruzione.it</vt:lpwstr>
      </vt:variant>
      <vt:variant>
        <vt:lpwstr/>
      </vt:variant>
      <vt:variant>
        <vt:i4>5898268</vt:i4>
      </vt:variant>
      <vt:variant>
        <vt:i4>2143</vt:i4>
      </vt:variant>
      <vt:variant>
        <vt:i4>1027</vt:i4>
      </vt:variant>
      <vt:variant>
        <vt:i4>1</vt:i4>
      </vt:variant>
      <vt:variant>
        <vt:lpwstr>D:\Sferrazza\Pictures\unesco_3.gif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assunta boffo</dc:creator>
  <cp:lastModifiedBy>Alberto Panza</cp:lastModifiedBy>
  <cp:revision>6</cp:revision>
  <cp:lastPrinted>2023-04-21T10:01:00Z</cp:lastPrinted>
  <dcterms:created xsi:type="dcterms:W3CDTF">2023-05-04T08:11:00Z</dcterms:created>
  <dcterms:modified xsi:type="dcterms:W3CDTF">2023-06-05T09:26:00Z</dcterms:modified>
</cp:coreProperties>
</file>